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12918" w14:textId="77777777" w:rsidR="00735503" w:rsidRDefault="00735503" w:rsidP="00735503">
      <w:pPr>
        <w:pStyle w:val="ListParagraph"/>
        <w:numPr>
          <w:ilvl w:val="0"/>
          <w:numId w:val="10"/>
        </w:numPr>
        <w:ind w:left="0" w:firstLine="0"/>
        <w:rPr>
          <w:rFonts w:asciiTheme="minorHAnsi" w:hAnsiTheme="minorHAnsi"/>
          <w:b/>
          <w:color w:val="000000"/>
        </w:rPr>
      </w:pPr>
      <w:r>
        <w:rPr>
          <w:rFonts w:asciiTheme="minorHAnsi" w:hAnsiTheme="minorHAnsi"/>
          <w:b/>
          <w:color w:val="000000"/>
        </w:rPr>
        <w:t>BASIC INFORMATION REGARDING REPORT</w:t>
      </w:r>
    </w:p>
    <w:p w14:paraId="1AB246ED" w14:textId="77777777" w:rsidR="00735503" w:rsidRDefault="00735503" w:rsidP="00735503">
      <w:pPr>
        <w:pStyle w:val="ListParagraph"/>
        <w:ind w:left="0"/>
        <w:rPr>
          <w:rFonts w:asciiTheme="minorHAnsi" w:hAnsiTheme="minorHAnsi"/>
          <w:b/>
          <w:color w:val="000000"/>
        </w:rPr>
      </w:pPr>
    </w:p>
    <w:p w14:paraId="4457B755" w14:textId="0CFA5EB0" w:rsidR="00735503" w:rsidRDefault="00735503" w:rsidP="00735503">
      <w:pPr>
        <w:spacing w:after="0" w:line="240" w:lineRule="auto"/>
        <w:rPr>
          <w:color w:val="000000"/>
          <w:sz w:val="24"/>
          <w:szCs w:val="24"/>
        </w:rPr>
      </w:pPr>
      <w:r>
        <w:rPr>
          <w:color w:val="000000"/>
          <w:sz w:val="24"/>
          <w:szCs w:val="24"/>
        </w:rPr>
        <w:t>1.  In compliance with 5 U.S.C. §552(e) and section 3(c)(ii) of Executive Order 13392, the Office of National Drug Control Policy (ONDCP) submits the attached report on its Freedom of Information Act (FOIA) program. This report addresses the time period for fiscal year 2022 (October 1, 202</w:t>
      </w:r>
      <w:r>
        <w:rPr>
          <w:color w:val="000000"/>
          <w:sz w:val="24"/>
          <w:szCs w:val="24"/>
        </w:rPr>
        <w:t>2</w:t>
      </w:r>
      <w:r>
        <w:rPr>
          <w:color w:val="000000"/>
          <w:sz w:val="24"/>
          <w:szCs w:val="24"/>
        </w:rPr>
        <w:t xml:space="preserve"> to September 30, 202</w:t>
      </w:r>
      <w:r>
        <w:rPr>
          <w:color w:val="000000"/>
          <w:sz w:val="24"/>
          <w:szCs w:val="24"/>
        </w:rPr>
        <w:t>3</w:t>
      </w:r>
      <w:r>
        <w:rPr>
          <w:color w:val="000000"/>
          <w:sz w:val="24"/>
          <w:szCs w:val="24"/>
        </w:rPr>
        <w:t>). Questions about this report may be addressed to:</w:t>
      </w:r>
    </w:p>
    <w:p w14:paraId="74210B6C" w14:textId="77777777" w:rsidR="00735503" w:rsidRDefault="00735503" w:rsidP="00735503">
      <w:pPr>
        <w:spacing w:after="0" w:line="240" w:lineRule="auto"/>
        <w:rPr>
          <w:color w:val="000000"/>
          <w:sz w:val="24"/>
          <w:szCs w:val="24"/>
        </w:rPr>
      </w:pPr>
    </w:p>
    <w:p w14:paraId="32C01C61" w14:textId="77777777" w:rsidR="00735503" w:rsidRDefault="00735503" w:rsidP="00735503">
      <w:pPr>
        <w:spacing w:after="0" w:line="240" w:lineRule="auto"/>
        <w:rPr>
          <w:color w:val="000000"/>
          <w:sz w:val="24"/>
          <w:szCs w:val="24"/>
        </w:rPr>
      </w:pPr>
      <w:r>
        <w:rPr>
          <w:color w:val="000000"/>
          <w:sz w:val="24"/>
          <w:szCs w:val="24"/>
        </w:rPr>
        <w:t>Anthony Jones</w:t>
      </w:r>
    </w:p>
    <w:p w14:paraId="0F0D8FAE" w14:textId="77777777" w:rsidR="00735503" w:rsidRDefault="00735503" w:rsidP="00735503">
      <w:pPr>
        <w:spacing w:after="0" w:line="240" w:lineRule="auto"/>
        <w:rPr>
          <w:color w:val="000000"/>
          <w:sz w:val="24"/>
          <w:szCs w:val="24"/>
        </w:rPr>
      </w:pPr>
      <w:r>
        <w:rPr>
          <w:color w:val="000000"/>
          <w:sz w:val="24"/>
          <w:szCs w:val="24"/>
        </w:rPr>
        <w:t>Acting General Counsel</w:t>
      </w:r>
    </w:p>
    <w:p w14:paraId="164DC2E8" w14:textId="77777777" w:rsidR="00735503" w:rsidRDefault="00735503" w:rsidP="00735503">
      <w:pPr>
        <w:spacing w:after="0" w:line="240" w:lineRule="auto"/>
        <w:rPr>
          <w:color w:val="000000"/>
          <w:sz w:val="24"/>
          <w:szCs w:val="24"/>
        </w:rPr>
      </w:pPr>
      <w:r>
        <w:rPr>
          <w:color w:val="000000"/>
          <w:sz w:val="24"/>
          <w:szCs w:val="24"/>
        </w:rPr>
        <w:t>1800 G Street, N.W. Room 9152</w:t>
      </w:r>
    </w:p>
    <w:p w14:paraId="403AF6B4" w14:textId="77777777" w:rsidR="00735503" w:rsidRDefault="00735503" w:rsidP="00735503">
      <w:pPr>
        <w:spacing w:after="0" w:line="240" w:lineRule="auto"/>
        <w:rPr>
          <w:color w:val="000000"/>
          <w:sz w:val="24"/>
          <w:szCs w:val="24"/>
        </w:rPr>
      </w:pPr>
      <w:r>
        <w:rPr>
          <w:color w:val="000000"/>
          <w:sz w:val="24"/>
          <w:szCs w:val="24"/>
        </w:rPr>
        <w:t>Washington, D.C. 20503</w:t>
      </w:r>
    </w:p>
    <w:p w14:paraId="3117289D" w14:textId="77777777" w:rsidR="00735503" w:rsidRDefault="00735503" w:rsidP="00735503">
      <w:pPr>
        <w:spacing w:after="0" w:line="240" w:lineRule="auto"/>
        <w:rPr>
          <w:color w:val="000000"/>
          <w:sz w:val="24"/>
          <w:szCs w:val="24"/>
        </w:rPr>
      </w:pPr>
      <w:r>
        <w:rPr>
          <w:color w:val="000000"/>
          <w:sz w:val="24"/>
          <w:szCs w:val="24"/>
        </w:rPr>
        <w:t>(202) 395-3493</w:t>
      </w:r>
    </w:p>
    <w:p w14:paraId="607DE4FA" w14:textId="77777777" w:rsidR="00735503" w:rsidRDefault="00735503" w:rsidP="00735503">
      <w:pPr>
        <w:spacing w:after="0" w:line="240" w:lineRule="auto"/>
        <w:rPr>
          <w:color w:val="000000"/>
          <w:sz w:val="24"/>
          <w:szCs w:val="24"/>
        </w:rPr>
      </w:pPr>
    </w:p>
    <w:p w14:paraId="58C631C5" w14:textId="77777777" w:rsidR="00735503" w:rsidRDefault="00735503" w:rsidP="00735503">
      <w:pPr>
        <w:spacing w:after="0" w:line="240" w:lineRule="auto"/>
        <w:rPr>
          <w:sz w:val="24"/>
          <w:szCs w:val="24"/>
        </w:rPr>
      </w:pPr>
      <w:r>
        <w:rPr>
          <w:color w:val="000000"/>
          <w:sz w:val="24"/>
          <w:szCs w:val="24"/>
        </w:rPr>
        <w:t xml:space="preserve">2. </w:t>
      </w:r>
      <w:r>
        <w:rPr>
          <w:rFonts w:cstheme="minorHAnsi"/>
          <w:color w:val="000000"/>
          <w:sz w:val="24"/>
          <w:szCs w:val="24"/>
        </w:rPr>
        <w:t xml:space="preserve">This report is available on our website site at </w:t>
      </w:r>
    </w:p>
    <w:p w14:paraId="4670426F" w14:textId="77777777" w:rsidR="00735503" w:rsidRDefault="00735503" w:rsidP="00735503">
      <w:pPr>
        <w:spacing w:after="0" w:line="240" w:lineRule="auto"/>
        <w:rPr>
          <w:color w:val="000000"/>
          <w:sz w:val="24"/>
          <w:szCs w:val="24"/>
        </w:rPr>
      </w:pPr>
    </w:p>
    <w:p w14:paraId="5BB17D6E" w14:textId="77777777" w:rsidR="00735503" w:rsidRDefault="00735503" w:rsidP="00735503">
      <w:pPr>
        <w:spacing w:after="0" w:line="240" w:lineRule="auto"/>
        <w:rPr>
          <w:color w:val="000000"/>
          <w:sz w:val="24"/>
          <w:szCs w:val="24"/>
        </w:rPr>
      </w:pPr>
      <w:r>
        <w:rPr>
          <w:color w:val="000000"/>
          <w:sz w:val="24"/>
          <w:szCs w:val="24"/>
        </w:rPr>
        <w:t>3. Paper copies may be requested by contacting Anthony Jones at the above address.</w:t>
      </w:r>
    </w:p>
    <w:p w14:paraId="4325CE63" w14:textId="77777777" w:rsidR="00735503" w:rsidRDefault="00735503" w:rsidP="00735503">
      <w:pPr>
        <w:spacing w:after="0" w:line="240" w:lineRule="auto"/>
        <w:rPr>
          <w:color w:val="000000"/>
          <w:sz w:val="24"/>
          <w:szCs w:val="24"/>
        </w:rPr>
      </w:pPr>
      <w:r>
        <w:rPr>
          <w:color w:val="000000"/>
          <w:sz w:val="24"/>
          <w:szCs w:val="24"/>
        </w:rPr>
        <w:t xml:space="preserve"> </w:t>
      </w:r>
    </w:p>
    <w:p w14:paraId="1C6B753F" w14:textId="77777777" w:rsidR="00735503" w:rsidRDefault="00735503" w:rsidP="00735503">
      <w:pPr>
        <w:pStyle w:val="ListParagraph"/>
        <w:numPr>
          <w:ilvl w:val="0"/>
          <w:numId w:val="10"/>
        </w:numPr>
        <w:ind w:left="0" w:firstLine="0"/>
        <w:rPr>
          <w:rFonts w:asciiTheme="minorHAnsi" w:hAnsiTheme="minorHAnsi"/>
          <w:b/>
          <w:color w:val="000000"/>
        </w:rPr>
      </w:pPr>
      <w:r>
        <w:rPr>
          <w:rFonts w:asciiTheme="minorHAnsi" w:hAnsiTheme="minorHAnsi"/>
          <w:b/>
          <w:color w:val="000000"/>
        </w:rPr>
        <w:t>MAKING A FOIA REQUEST</w:t>
      </w:r>
    </w:p>
    <w:p w14:paraId="617DBE16" w14:textId="77777777" w:rsidR="00735503" w:rsidRDefault="00735503" w:rsidP="00735503">
      <w:pPr>
        <w:pStyle w:val="ListParagraph"/>
        <w:ind w:left="0"/>
        <w:rPr>
          <w:rFonts w:asciiTheme="minorHAnsi" w:hAnsiTheme="minorHAnsi"/>
          <w:color w:val="000000"/>
        </w:rPr>
      </w:pPr>
    </w:p>
    <w:p w14:paraId="2FF247C8" w14:textId="77777777" w:rsidR="00735503" w:rsidRDefault="00735503" w:rsidP="00735503">
      <w:pPr>
        <w:pStyle w:val="ListParagraph"/>
        <w:numPr>
          <w:ilvl w:val="0"/>
          <w:numId w:val="11"/>
        </w:numPr>
        <w:ind w:left="0" w:firstLine="0"/>
        <w:rPr>
          <w:rFonts w:asciiTheme="minorHAnsi" w:hAnsiTheme="minorHAnsi"/>
          <w:color w:val="000000"/>
        </w:rPr>
      </w:pPr>
      <w:r>
        <w:rPr>
          <w:rFonts w:asciiTheme="minorHAnsi" w:hAnsiTheme="minorHAnsi"/>
          <w:color w:val="000000"/>
        </w:rPr>
        <w:t>Name, addresses, and telephone numbers of all individual agency components and offices that receive FOIA requests.</w:t>
      </w:r>
    </w:p>
    <w:p w14:paraId="7CB88BCF" w14:textId="77777777" w:rsidR="00735503" w:rsidRDefault="00735503" w:rsidP="00735503">
      <w:pPr>
        <w:spacing w:after="0" w:line="240" w:lineRule="auto"/>
        <w:rPr>
          <w:rFonts w:cstheme="minorHAnsi"/>
          <w:sz w:val="24"/>
          <w:szCs w:val="24"/>
        </w:rPr>
      </w:pPr>
    </w:p>
    <w:p w14:paraId="4ED88154" w14:textId="77777777" w:rsidR="00735503" w:rsidRDefault="00735503" w:rsidP="00735503">
      <w:pPr>
        <w:spacing w:after="0" w:line="240" w:lineRule="auto"/>
        <w:rPr>
          <w:color w:val="000000"/>
          <w:sz w:val="24"/>
          <w:szCs w:val="24"/>
        </w:rPr>
      </w:pPr>
      <w:r>
        <w:rPr>
          <w:rFonts w:cstheme="minorHAnsi"/>
          <w:sz w:val="24"/>
          <w:szCs w:val="24"/>
        </w:rPr>
        <w:t>Office of Legal Counsel</w:t>
      </w:r>
      <w:r>
        <w:rPr>
          <w:rFonts w:cstheme="minorHAnsi"/>
          <w:sz w:val="24"/>
          <w:szCs w:val="24"/>
        </w:rPr>
        <w:br/>
        <w:t>Attn: Chief FOIA Officer</w:t>
      </w:r>
      <w:r>
        <w:rPr>
          <w:rFonts w:cstheme="minorHAnsi"/>
          <w:sz w:val="24"/>
          <w:szCs w:val="24"/>
        </w:rPr>
        <w:br/>
      </w:r>
      <w:r>
        <w:rPr>
          <w:color w:val="000000"/>
          <w:sz w:val="24"/>
          <w:szCs w:val="24"/>
        </w:rPr>
        <w:t>1800 G Street, N.W. Room 9152</w:t>
      </w:r>
    </w:p>
    <w:p w14:paraId="62E65A8A" w14:textId="77777777" w:rsidR="00735503" w:rsidRDefault="00735503" w:rsidP="00735503">
      <w:pPr>
        <w:spacing w:after="0" w:line="240" w:lineRule="auto"/>
        <w:rPr>
          <w:rFonts w:cstheme="minorHAnsi"/>
          <w:sz w:val="24"/>
          <w:szCs w:val="24"/>
        </w:rPr>
      </w:pPr>
      <w:r>
        <w:rPr>
          <w:rFonts w:cstheme="minorHAnsi"/>
          <w:sz w:val="24"/>
          <w:szCs w:val="24"/>
        </w:rPr>
        <w:t>Washington, D.C.  20503</w:t>
      </w:r>
      <w:r>
        <w:rPr>
          <w:rFonts w:cstheme="minorHAnsi"/>
          <w:sz w:val="24"/>
          <w:szCs w:val="24"/>
        </w:rPr>
        <w:br/>
        <w:t>Phone: (202) 395-6622</w:t>
      </w:r>
      <w:r>
        <w:rPr>
          <w:rFonts w:cstheme="minorHAnsi"/>
          <w:sz w:val="24"/>
          <w:szCs w:val="24"/>
        </w:rPr>
        <w:br/>
        <w:t>Fax: (202) 395-5543</w:t>
      </w:r>
    </w:p>
    <w:p w14:paraId="3A2C56F8" w14:textId="77777777" w:rsidR="00735503" w:rsidRDefault="00735503" w:rsidP="00735503">
      <w:pPr>
        <w:pStyle w:val="NormalWeb"/>
        <w:rPr>
          <w:rFonts w:asciiTheme="minorHAnsi" w:hAnsiTheme="minorHAnsi" w:cstheme="minorHAnsi"/>
        </w:rPr>
      </w:pPr>
      <w:r>
        <w:rPr>
          <w:rFonts w:asciiTheme="minorHAnsi" w:hAnsiTheme="minorHAnsi" w:cstheme="minorHAnsi"/>
        </w:rPr>
        <w:t>Email: </w:t>
      </w:r>
      <w:r>
        <w:rPr>
          <w:rStyle w:val="Strong"/>
          <w:rFonts w:asciiTheme="minorHAnsi" w:hAnsiTheme="minorHAnsi" w:cstheme="minorHAnsi"/>
        </w:rPr>
        <w:t>FOIA@ondcp.eop.gov</w:t>
      </w:r>
    </w:p>
    <w:p w14:paraId="52114514" w14:textId="77777777" w:rsidR="00735503" w:rsidRDefault="00735503" w:rsidP="00735503">
      <w:pPr>
        <w:spacing w:after="0" w:line="240" w:lineRule="auto"/>
        <w:rPr>
          <w:color w:val="000000"/>
          <w:sz w:val="24"/>
          <w:szCs w:val="24"/>
        </w:rPr>
      </w:pPr>
      <w:r>
        <w:rPr>
          <w:color w:val="000000"/>
          <w:sz w:val="24"/>
          <w:szCs w:val="24"/>
        </w:rPr>
        <w:lastRenderedPageBreak/>
        <w:t>2. Brief description of why some requests are not granted and an overview of certain general categories of the agency’s records to which the FOIA exemptions apply.</w:t>
      </w:r>
    </w:p>
    <w:p w14:paraId="7B93FA10" w14:textId="77777777" w:rsidR="00735503" w:rsidRDefault="00735503" w:rsidP="00735503">
      <w:pPr>
        <w:spacing w:after="0" w:line="240" w:lineRule="auto"/>
        <w:rPr>
          <w:color w:val="000000"/>
          <w:sz w:val="24"/>
          <w:szCs w:val="24"/>
        </w:rPr>
      </w:pPr>
    </w:p>
    <w:p w14:paraId="76ED23EE" w14:textId="77777777" w:rsidR="00735503" w:rsidRDefault="00735503" w:rsidP="00735503">
      <w:pPr>
        <w:spacing w:after="0" w:line="240" w:lineRule="auto"/>
        <w:rPr>
          <w:color w:val="000000"/>
          <w:sz w:val="24"/>
          <w:szCs w:val="24"/>
        </w:rPr>
      </w:pPr>
      <w:r>
        <w:rPr>
          <w:color w:val="000000"/>
          <w:sz w:val="24"/>
          <w:szCs w:val="24"/>
        </w:rPr>
        <w:t>Most denials result from a “no records response”.  In a number of instances, requesters confuse ONDCP with a drug control law enforcement agency. General categories of ONDCP records to which FOIA exemptions apply include personnel records and interagency communications.</w:t>
      </w:r>
    </w:p>
    <w:p w14:paraId="028865DD" w14:textId="77777777" w:rsidR="00735503" w:rsidRDefault="00735503" w:rsidP="00735503">
      <w:pPr>
        <w:spacing w:after="0" w:line="240" w:lineRule="auto"/>
        <w:rPr>
          <w:color w:val="000000"/>
          <w:sz w:val="24"/>
          <w:szCs w:val="24"/>
        </w:rPr>
      </w:pPr>
    </w:p>
    <w:p w14:paraId="45B88143" w14:textId="77777777" w:rsidR="00735503" w:rsidRDefault="00735503" w:rsidP="00735503">
      <w:pPr>
        <w:pStyle w:val="ListParagraph"/>
        <w:numPr>
          <w:ilvl w:val="0"/>
          <w:numId w:val="10"/>
        </w:numPr>
        <w:ind w:left="0" w:firstLine="0"/>
        <w:rPr>
          <w:rFonts w:asciiTheme="minorHAnsi" w:hAnsiTheme="minorHAnsi"/>
          <w:b/>
          <w:color w:val="000000"/>
        </w:rPr>
      </w:pPr>
      <w:r>
        <w:rPr>
          <w:rFonts w:asciiTheme="minorHAnsi" w:hAnsiTheme="minorHAnsi"/>
          <w:b/>
          <w:color w:val="000000"/>
        </w:rPr>
        <w:t xml:space="preserve">ACRONYMS, DEFINITIONS, AND EXEMPTIONS </w:t>
      </w:r>
    </w:p>
    <w:p w14:paraId="5243C71A" w14:textId="77777777" w:rsidR="00735503" w:rsidRDefault="00735503" w:rsidP="00735503">
      <w:pPr>
        <w:pStyle w:val="ListParagraph"/>
        <w:ind w:left="1080"/>
        <w:rPr>
          <w:rFonts w:asciiTheme="minorHAnsi" w:hAnsiTheme="minorHAnsi"/>
          <w:color w:val="000000"/>
        </w:rPr>
      </w:pPr>
    </w:p>
    <w:p w14:paraId="0D3A002C" w14:textId="77777777" w:rsidR="00735503" w:rsidRDefault="00735503" w:rsidP="00735503">
      <w:pPr>
        <w:pStyle w:val="ListParagraph"/>
        <w:numPr>
          <w:ilvl w:val="0"/>
          <w:numId w:val="12"/>
        </w:numPr>
        <w:rPr>
          <w:rFonts w:asciiTheme="minorHAnsi" w:hAnsiTheme="minorHAnsi"/>
          <w:color w:val="000000"/>
        </w:rPr>
      </w:pPr>
      <w:r>
        <w:rPr>
          <w:rFonts w:asciiTheme="minorHAnsi" w:hAnsiTheme="minorHAnsi"/>
          <w:color w:val="000000"/>
        </w:rPr>
        <w:t>Agency-specific acronyms or terms used in this report.</w:t>
      </w:r>
    </w:p>
    <w:p w14:paraId="052555A7" w14:textId="77777777" w:rsidR="00735503" w:rsidRDefault="00735503" w:rsidP="00735503">
      <w:pPr>
        <w:pStyle w:val="ListParagraph"/>
        <w:rPr>
          <w:rFonts w:asciiTheme="minorHAnsi" w:hAnsiTheme="minorHAnsi"/>
          <w:color w:val="000000"/>
        </w:rPr>
      </w:pPr>
    </w:p>
    <w:p w14:paraId="0453ADF4" w14:textId="77777777" w:rsidR="00735503" w:rsidRDefault="00735503" w:rsidP="00735503">
      <w:pPr>
        <w:ind w:firstLine="720"/>
        <w:rPr>
          <w:color w:val="000000"/>
          <w:sz w:val="24"/>
          <w:szCs w:val="24"/>
        </w:rPr>
      </w:pPr>
      <w:r>
        <w:rPr>
          <w:color w:val="000000"/>
          <w:sz w:val="24"/>
          <w:szCs w:val="24"/>
        </w:rPr>
        <w:t>Office of National Drug Control Policy, Office of Legal Counsel – ONDCP (OLC).</w:t>
      </w:r>
    </w:p>
    <w:p w14:paraId="19452BA8" w14:textId="77777777" w:rsidR="00735503" w:rsidRDefault="00735503" w:rsidP="00735503">
      <w:pPr>
        <w:pStyle w:val="ListParagraph"/>
        <w:numPr>
          <w:ilvl w:val="0"/>
          <w:numId w:val="12"/>
        </w:numPr>
        <w:rPr>
          <w:rFonts w:asciiTheme="minorHAnsi" w:hAnsiTheme="minorHAnsi"/>
          <w:color w:val="000000"/>
        </w:rPr>
      </w:pPr>
      <w:r>
        <w:rPr>
          <w:rFonts w:asciiTheme="minorHAnsi" w:hAnsiTheme="minorHAnsi"/>
          <w:color w:val="000000"/>
        </w:rPr>
        <w:t xml:space="preserve">Definitions of terms used in this report: </w:t>
      </w:r>
    </w:p>
    <w:p w14:paraId="0DA8807C" w14:textId="77777777" w:rsidR="00735503" w:rsidRDefault="00735503" w:rsidP="00735503">
      <w:pPr>
        <w:pStyle w:val="ListParagraph"/>
        <w:rPr>
          <w:rFonts w:asciiTheme="minorHAnsi" w:hAnsiTheme="minorHAnsi"/>
          <w:color w:val="000000"/>
        </w:rPr>
      </w:pPr>
    </w:p>
    <w:p w14:paraId="1455CE38" w14:textId="77777777" w:rsidR="00735503" w:rsidRDefault="00735503" w:rsidP="00735503">
      <w:pPr>
        <w:spacing w:after="0" w:line="240" w:lineRule="auto"/>
        <w:ind w:left="360" w:hanging="360"/>
        <w:jc w:val="both"/>
        <w:rPr>
          <w:color w:val="000000"/>
          <w:sz w:val="24"/>
          <w:szCs w:val="24"/>
        </w:rPr>
      </w:pPr>
      <w:r>
        <w:rPr>
          <w:color w:val="000000"/>
          <w:sz w:val="24"/>
          <w:szCs w:val="24"/>
        </w:rPr>
        <w:t>a.</w:t>
      </w:r>
      <w:r>
        <w:rPr>
          <w:color w:val="000000"/>
          <w:sz w:val="24"/>
          <w:szCs w:val="24"/>
        </w:rPr>
        <w:tab/>
        <w:t>Administrative Appeal – a request to a federal agency asking that it review at a higher administrative level a FOIA determination made by the agency at the initial request level.</w:t>
      </w:r>
    </w:p>
    <w:p w14:paraId="3AD50486" w14:textId="77777777" w:rsidR="00735503" w:rsidRDefault="00735503" w:rsidP="00735503">
      <w:pPr>
        <w:spacing w:after="0" w:line="240" w:lineRule="auto"/>
        <w:ind w:left="360" w:hanging="360"/>
        <w:jc w:val="both"/>
        <w:rPr>
          <w:color w:val="000000"/>
          <w:sz w:val="24"/>
          <w:szCs w:val="24"/>
        </w:rPr>
      </w:pPr>
      <w:r>
        <w:rPr>
          <w:color w:val="000000"/>
          <w:sz w:val="24"/>
          <w:szCs w:val="24"/>
        </w:rPr>
        <w:t>b.</w:t>
      </w:r>
      <w:r>
        <w:rPr>
          <w:color w:val="000000"/>
          <w:sz w:val="24"/>
          <w:szCs w:val="24"/>
        </w:rPr>
        <w:tab/>
        <w:t>Average Number – the number obtained by dividing the sum of a group of numbers by the quantity of numbers in the group. For example, of 3, 7, and 14, the average number is 8.</w:t>
      </w:r>
    </w:p>
    <w:p w14:paraId="191B5BC7" w14:textId="77777777" w:rsidR="00735503" w:rsidRDefault="00735503" w:rsidP="00735503">
      <w:pPr>
        <w:spacing w:after="0" w:line="240" w:lineRule="auto"/>
        <w:ind w:left="360" w:hanging="360"/>
        <w:jc w:val="both"/>
        <w:rPr>
          <w:color w:val="000000"/>
          <w:sz w:val="24"/>
          <w:szCs w:val="24"/>
        </w:rPr>
      </w:pPr>
      <w:r>
        <w:rPr>
          <w:color w:val="000000"/>
          <w:sz w:val="24"/>
          <w:szCs w:val="24"/>
        </w:rPr>
        <w:t>c.</w:t>
      </w:r>
      <w:r>
        <w:rPr>
          <w:color w:val="000000"/>
          <w:sz w:val="24"/>
          <w:szCs w:val="24"/>
        </w:rPr>
        <w:tab/>
        <w:t xml:space="preserve">Backlog – the number of requests or administrative appeals that are pending at an agency at the end of the fiscal year that are beyond the statutory time period for a response. </w:t>
      </w:r>
    </w:p>
    <w:p w14:paraId="499CA5A1" w14:textId="77777777" w:rsidR="00735503" w:rsidRDefault="00735503" w:rsidP="00735503">
      <w:pPr>
        <w:spacing w:after="0" w:line="240" w:lineRule="auto"/>
        <w:ind w:left="360" w:hanging="360"/>
        <w:jc w:val="both"/>
        <w:rPr>
          <w:color w:val="000000"/>
          <w:sz w:val="24"/>
          <w:szCs w:val="24"/>
        </w:rPr>
      </w:pPr>
      <w:r>
        <w:rPr>
          <w:color w:val="000000"/>
          <w:sz w:val="24"/>
          <w:szCs w:val="24"/>
        </w:rPr>
        <w:t>d.</w:t>
      </w:r>
      <w:r>
        <w:rPr>
          <w:color w:val="000000"/>
          <w:sz w:val="24"/>
          <w:szCs w:val="24"/>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14:paraId="198ADE25" w14:textId="77777777" w:rsidR="00735503" w:rsidRDefault="00735503" w:rsidP="00735503">
      <w:pPr>
        <w:spacing w:after="0" w:line="240" w:lineRule="auto"/>
        <w:ind w:left="360" w:hanging="360"/>
        <w:jc w:val="both"/>
        <w:rPr>
          <w:color w:val="000000"/>
          <w:sz w:val="24"/>
          <w:szCs w:val="24"/>
        </w:rPr>
      </w:pPr>
      <w:r>
        <w:rPr>
          <w:color w:val="000000"/>
          <w:sz w:val="24"/>
          <w:szCs w:val="24"/>
        </w:rPr>
        <w:t>e.</w:t>
      </w:r>
      <w:r>
        <w:rPr>
          <w:color w:val="000000"/>
          <w:sz w:val="24"/>
          <w:szCs w:val="24"/>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14:paraId="7F78DDF2" w14:textId="77777777" w:rsidR="00735503" w:rsidRDefault="00735503" w:rsidP="00735503">
      <w:pPr>
        <w:spacing w:after="0" w:line="240" w:lineRule="auto"/>
        <w:ind w:left="360" w:hanging="360"/>
        <w:jc w:val="both"/>
        <w:rPr>
          <w:color w:val="000000"/>
          <w:sz w:val="24"/>
          <w:szCs w:val="24"/>
        </w:rPr>
      </w:pPr>
      <w:r>
        <w:rPr>
          <w:color w:val="000000"/>
          <w:sz w:val="24"/>
          <w:szCs w:val="24"/>
        </w:rPr>
        <w:t>f.</w:t>
      </w:r>
      <w:r>
        <w:rPr>
          <w:color w:val="000000"/>
          <w:sz w:val="24"/>
          <w:szCs w:val="24"/>
        </w:rPr>
        <w:tab/>
        <w:t xml:space="preserve">Exemption 3 Statute – a federal statute that exempts information from disclosure and which the agency relies on to withhold information under subsection (b)(3) of the FOIA. </w:t>
      </w:r>
    </w:p>
    <w:p w14:paraId="5AE78912" w14:textId="77777777" w:rsidR="00735503" w:rsidRDefault="00735503" w:rsidP="00735503">
      <w:pPr>
        <w:spacing w:after="0" w:line="240" w:lineRule="auto"/>
        <w:ind w:left="360" w:hanging="360"/>
        <w:jc w:val="both"/>
        <w:rPr>
          <w:color w:val="000000"/>
          <w:sz w:val="24"/>
          <w:szCs w:val="24"/>
        </w:rPr>
      </w:pPr>
      <w:r>
        <w:rPr>
          <w:color w:val="000000"/>
          <w:sz w:val="24"/>
          <w:szCs w:val="24"/>
        </w:rPr>
        <w:lastRenderedPageBreak/>
        <w:t>g.</w:t>
      </w:r>
      <w:r>
        <w:rPr>
          <w:color w:val="000000"/>
          <w:sz w:val="24"/>
          <w:szCs w:val="24"/>
        </w:rPr>
        <w:tab/>
        <w:t>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not, however, include records for which the agency has received a consultation from another agency. (Consultations are reported separately in Section XII of this Report.)</w:t>
      </w:r>
    </w:p>
    <w:p w14:paraId="7F8250A0" w14:textId="77777777" w:rsidR="00735503" w:rsidRDefault="00735503" w:rsidP="00735503">
      <w:pPr>
        <w:spacing w:after="0" w:line="240" w:lineRule="auto"/>
        <w:ind w:left="360" w:hanging="360"/>
        <w:jc w:val="both"/>
        <w:rPr>
          <w:color w:val="000000"/>
          <w:sz w:val="24"/>
          <w:szCs w:val="24"/>
        </w:rPr>
      </w:pPr>
      <w:r>
        <w:rPr>
          <w:color w:val="000000"/>
          <w:sz w:val="24"/>
          <w:szCs w:val="24"/>
        </w:rPr>
        <w:t>h.</w:t>
      </w:r>
      <w:r>
        <w:rPr>
          <w:color w:val="000000"/>
          <w:sz w:val="24"/>
          <w:szCs w:val="24"/>
        </w:rPr>
        <w:tab/>
        <w:t>Full Grant – an agency decision to disclose all records in full in response to a FOIA request.</w:t>
      </w:r>
    </w:p>
    <w:p w14:paraId="455C0934" w14:textId="77777777" w:rsidR="00735503" w:rsidRDefault="00735503" w:rsidP="00735503">
      <w:pPr>
        <w:spacing w:after="0" w:line="240" w:lineRule="auto"/>
        <w:ind w:left="360" w:hanging="360"/>
        <w:jc w:val="both"/>
        <w:rPr>
          <w:color w:val="000000"/>
          <w:sz w:val="24"/>
          <w:szCs w:val="24"/>
        </w:rPr>
      </w:pPr>
      <w:r>
        <w:rPr>
          <w:color w:val="000000"/>
          <w:sz w:val="24"/>
          <w:szCs w:val="24"/>
        </w:rPr>
        <w:t>i.</w:t>
      </w:r>
      <w:r>
        <w:rPr>
          <w:color w:val="000000"/>
          <w:sz w:val="24"/>
          <w:szCs w:val="24"/>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14:paraId="76D9EC20" w14:textId="77777777" w:rsidR="00735503" w:rsidRDefault="00735503" w:rsidP="00735503">
      <w:pPr>
        <w:spacing w:after="0" w:line="240" w:lineRule="auto"/>
        <w:ind w:left="360" w:hanging="360"/>
        <w:jc w:val="both"/>
        <w:rPr>
          <w:color w:val="000000"/>
          <w:sz w:val="24"/>
          <w:szCs w:val="24"/>
        </w:rPr>
      </w:pPr>
      <w:r>
        <w:rPr>
          <w:color w:val="000000"/>
          <w:sz w:val="24"/>
          <w:szCs w:val="24"/>
        </w:rPr>
        <w:t>j.</w:t>
      </w:r>
      <w:r>
        <w:rPr>
          <w:color w:val="000000"/>
          <w:sz w:val="24"/>
          <w:szCs w:val="24"/>
        </w:rPr>
        <w:tab/>
        <w:t>Median Number – the middle, not average, number. For example, of 3, 7, and 14, the median number is 7.</w:t>
      </w:r>
    </w:p>
    <w:p w14:paraId="21447878" w14:textId="77777777" w:rsidR="00735503" w:rsidRDefault="00735503" w:rsidP="00735503">
      <w:pPr>
        <w:spacing w:after="0" w:line="240" w:lineRule="auto"/>
        <w:ind w:left="360" w:hanging="360"/>
        <w:jc w:val="both"/>
        <w:rPr>
          <w:color w:val="000000"/>
          <w:sz w:val="24"/>
          <w:szCs w:val="24"/>
        </w:rPr>
      </w:pPr>
      <w:r>
        <w:rPr>
          <w:color w:val="000000"/>
          <w:sz w:val="24"/>
          <w:szCs w:val="24"/>
        </w:rPr>
        <w:t>k.</w:t>
      </w:r>
      <w:r>
        <w:rPr>
          <w:color w:val="000000"/>
          <w:sz w:val="24"/>
          <w:szCs w:val="24"/>
        </w:rPr>
        <w:tab/>
        <w:t>Multi-Track Processing –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w:t>
      </w:r>
    </w:p>
    <w:p w14:paraId="5ACE5C59" w14:textId="77777777" w:rsidR="00735503" w:rsidRDefault="00735503" w:rsidP="00735503">
      <w:pPr>
        <w:spacing w:after="0" w:line="240" w:lineRule="auto"/>
        <w:ind w:left="360" w:hanging="360"/>
        <w:jc w:val="both"/>
        <w:rPr>
          <w:color w:val="000000"/>
          <w:sz w:val="24"/>
          <w:szCs w:val="24"/>
        </w:rPr>
      </w:pPr>
      <w:r>
        <w:rPr>
          <w:color w:val="000000"/>
          <w:sz w:val="24"/>
          <w:szCs w:val="24"/>
        </w:rPr>
        <w:t>i.</w:t>
      </w:r>
      <w:r>
        <w:rPr>
          <w:color w:val="000000"/>
          <w:sz w:val="24"/>
          <w:szCs w:val="24"/>
        </w:rPr>
        <w:tab/>
        <w:t xml:space="preserve">Expedited Processing – an agency will process a FOIA request on an expedited basis when a requester satisfies the requirements for expedited processing as set forth in the statute and in agency regulations. </w:t>
      </w:r>
    </w:p>
    <w:p w14:paraId="39B9AA7C" w14:textId="77777777" w:rsidR="00735503" w:rsidRDefault="00735503" w:rsidP="00735503">
      <w:pPr>
        <w:spacing w:after="0" w:line="240" w:lineRule="auto"/>
        <w:ind w:left="360" w:hanging="360"/>
        <w:jc w:val="both"/>
        <w:rPr>
          <w:color w:val="000000"/>
          <w:sz w:val="24"/>
          <w:szCs w:val="24"/>
        </w:rPr>
      </w:pPr>
      <w:r>
        <w:rPr>
          <w:color w:val="000000"/>
          <w:sz w:val="24"/>
          <w:szCs w:val="24"/>
        </w:rPr>
        <w:t>ii.</w:t>
      </w:r>
      <w:r>
        <w:rPr>
          <w:color w:val="000000"/>
          <w:sz w:val="24"/>
          <w:szCs w:val="24"/>
        </w:rPr>
        <w:tab/>
        <w:t xml:space="preserve">Simple Request – a FOIA request that an agency using multi-track processing places in its fastest (non-expedited) track based on the low volume and/or simplicity of the records requested. </w:t>
      </w:r>
    </w:p>
    <w:p w14:paraId="22CE1CF5" w14:textId="77777777" w:rsidR="00735503" w:rsidRDefault="00735503" w:rsidP="00735503">
      <w:pPr>
        <w:spacing w:after="0" w:line="240" w:lineRule="auto"/>
        <w:ind w:left="360" w:hanging="360"/>
        <w:jc w:val="both"/>
        <w:rPr>
          <w:color w:val="000000"/>
          <w:sz w:val="24"/>
          <w:szCs w:val="24"/>
        </w:rPr>
      </w:pPr>
      <w:r>
        <w:rPr>
          <w:color w:val="000000"/>
          <w:sz w:val="24"/>
          <w:szCs w:val="24"/>
        </w:rPr>
        <w:t>iii.</w:t>
      </w:r>
      <w:r>
        <w:rPr>
          <w:color w:val="000000"/>
          <w:sz w:val="24"/>
          <w:szCs w:val="24"/>
        </w:rPr>
        <w:tab/>
        <w:t xml:space="preserve">Complex Request – a FOIA request that an agency using multi-track processing places in a slower track based on the high volume and/or complexity of the records requested. </w:t>
      </w:r>
    </w:p>
    <w:p w14:paraId="5839A889" w14:textId="77777777" w:rsidR="00735503" w:rsidRDefault="00735503" w:rsidP="00735503">
      <w:pPr>
        <w:spacing w:after="0" w:line="240" w:lineRule="auto"/>
        <w:ind w:left="360" w:hanging="360"/>
        <w:jc w:val="both"/>
        <w:rPr>
          <w:color w:val="000000"/>
          <w:sz w:val="24"/>
          <w:szCs w:val="24"/>
        </w:rPr>
      </w:pPr>
      <w:r>
        <w:rPr>
          <w:color w:val="000000"/>
          <w:sz w:val="24"/>
          <w:szCs w:val="24"/>
        </w:rPr>
        <w:t>l.</w:t>
      </w:r>
      <w:r>
        <w:rPr>
          <w:color w:val="000000"/>
          <w:sz w:val="24"/>
          <w:szCs w:val="24"/>
        </w:rPr>
        <w:tab/>
        <w:t>Partial Grant/Partial Denial – in response to a FOIA request, an agency decision to disclose portions of the records and to withhold other portions that are exempt under the FOIA, or to otherwise deny a portion of the request for a procedural reason.</w:t>
      </w:r>
    </w:p>
    <w:p w14:paraId="37037F30" w14:textId="77777777" w:rsidR="00735503" w:rsidRDefault="00735503" w:rsidP="00735503">
      <w:pPr>
        <w:spacing w:after="0" w:line="240" w:lineRule="auto"/>
        <w:ind w:left="360" w:hanging="360"/>
        <w:jc w:val="both"/>
        <w:rPr>
          <w:color w:val="000000"/>
          <w:sz w:val="24"/>
          <w:szCs w:val="24"/>
        </w:rPr>
      </w:pPr>
      <w:r>
        <w:rPr>
          <w:color w:val="000000"/>
          <w:sz w:val="24"/>
          <w:szCs w:val="24"/>
        </w:rPr>
        <w:t>m.</w:t>
      </w:r>
      <w:r>
        <w:rPr>
          <w:color w:val="000000"/>
          <w:sz w:val="24"/>
          <w:szCs w:val="24"/>
        </w:rPr>
        <w:tab/>
        <w:t xml:space="preserve">Pending Request or Pending Administrative Appeal – a request or administrative appeal for which an agency has not taken final action in all respects. </w:t>
      </w:r>
    </w:p>
    <w:p w14:paraId="1C33321A" w14:textId="77777777" w:rsidR="00735503" w:rsidRDefault="00735503" w:rsidP="00735503">
      <w:pPr>
        <w:spacing w:after="0" w:line="240" w:lineRule="auto"/>
        <w:ind w:left="360" w:hanging="360"/>
        <w:jc w:val="both"/>
        <w:rPr>
          <w:color w:val="000000"/>
          <w:sz w:val="24"/>
          <w:szCs w:val="24"/>
        </w:rPr>
      </w:pPr>
      <w:r>
        <w:rPr>
          <w:color w:val="000000"/>
          <w:sz w:val="24"/>
          <w:szCs w:val="24"/>
        </w:rPr>
        <w:t>n.</w:t>
      </w:r>
      <w:r>
        <w:rPr>
          <w:color w:val="000000"/>
          <w:sz w:val="24"/>
          <w:szCs w:val="24"/>
        </w:rPr>
        <w:tab/>
        <w:t>Perfected Request – a request for records which reasonably describes such records and is made in accordance with published rules stating the time, place, fees (if any) and procedures to be followed.</w:t>
      </w:r>
    </w:p>
    <w:p w14:paraId="7315C4DE" w14:textId="77777777" w:rsidR="00735503" w:rsidRDefault="00735503" w:rsidP="00735503">
      <w:pPr>
        <w:spacing w:after="0" w:line="240" w:lineRule="auto"/>
        <w:ind w:left="360" w:hanging="360"/>
        <w:jc w:val="both"/>
        <w:rPr>
          <w:color w:val="000000"/>
          <w:sz w:val="24"/>
          <w:szCs w:val="24"/>
        </w:rPr>
      </w:pPr>
      <w:r>
        <w:rPr>
          <w:color w:val="000000"/>
          <w:sz w:val="24"/>
          <w:szCs w:val="24"/>
        </w:rPr>
        <w:lastRenderedPageBreak/>
        <w:t>o.</w:t>
      </w:r>
      <w:r>
        <w:rPr>
          <w:color w:val="000000"/>
          <w:sz w:val="24"/>
          <w:szCs w:val="24"/>
        </w:rPr>
        <w:tab/>
        <w:t>Processed Request or Processed Administrative Appeal – a request or administrative appeal for which an agency has taken final action in all respects.</w:t>
      </w:r>
    </w:p>
    <w:p w14:paraId="252E660C" w14:textId="77777777" w:rsidR="00735503" w:rsidRDefault="00735503" w:rsidP="00735503">
      <w:pPr>
        <w:spacing w:after="0" w:line="240" w:lineRule="auto"/>
        <w:ind w:left="360" w:hanging="360"/>
        <w:jc w:val="both"/>
        <w:rPr>
          <w:color w:val="000000"/>
          <w:sz w:val="24"/>
          <w:szCs w:val="24"/>
        </w:rPr>
      </w:pPr>
      <w:r>
        <w:rPr>
          <w:color w:val="000000"/>
          <w:sz w:val="24"/>
          <w:szCs w:val="24"/>
        </w:rPr>
        <w:t>p.</w:t>
      </w:r>
      <w:r>
        <w:rPr>
          <w:color w:val="000000"/>
          <w:sz w:val="24"/>
          <w:szCs w:val="24"/>
        </w:rPr>
        <w:tab/>
        <w:t>Range in Number of Days – the lowest and highest number of days to process requests or administrative appeals.</w:t>
      </w:r>
    </w:p>
    <w:p w14:paraId="000D9555" w14:textId="77777777" w:rsidR="00735503" w:rsidRDefault="00735503" w:rsidP="00735503">
      <w:pPr>
        <w:spacing w:after="0" w:line="240" w:lineRule="auto"/>
        <w:ind w:left="360" w:hanging="360"/>
        <w:jc w:val="both"/>
        <w:rPr>
          <w:color w:val="000000"/>
          <w:sz w:val="24"/>
          <w:szCs w:val="24"/>
        </w:rPr>
      </w:pPr>
      <w:r>
        <w:rPr>
          <w:color w:val="000000"/>
          <w:sz w:val="24"/>
          <w:szCs w:val="24"/>
        </w:rPr>
        <w:t>q.</w:t>
      </w:r>
      <w:r>
        <w:rPr>
          <w:color w:val="000000"/>
          <w:sz w:val="24"/>
          <w:szCs w:val="24"/>
        </w:rPr>
        <w:tab/>
        <w:t>Time Limits – the time period in the statute for an agency to respond to a FOIA request (ordinarily twenty working days from receipt of a perfected FOIA request).</w:t>
      </w:r>
    </w:p>
    <w:p w14:paraId="24268F7C" w14:textId="77777777" w:rsidR="00735503" w:rsidRDefault="00735503" w:rsidP="00735503">
      <w:pPr>
        <w:spacing w:after="0" w:line="240" w:lineRule="auto"/>
        <w:ind w:left="360" w:hanging="360"/>
        <w:jc w:val="both"/>
        <w:rPr>
          <w:color w:val="000000"/>
          <w:sz w:val="24"/>
          <w:szCs w:val="24"/>
        </w:rPr>
      </w:pPr>
      <w:r>
        <w:rPr>
          <w:color w:val="000000"/>
          <w:sz w:val="24"/>
          <w:szCs w:val="24"/>
        </w:rPr>
        <w:t>3.</w:t>
      </w:r>
      <w:r>
        <w:rPr>
          <w:color w:val="000000"/>
          <w:sz w:val="24"/>
          <w:szCs w:val="24"/>
        </w:rPr>
        <w:tab/>
        <w:t>Descriptions of the nine FOIA exemptions:</w:t>
      </w:r>
    </w:p>
    <w:p w14:paraId="765B44F6" w14:textId="77777777" w:rsidR="00735503" w:rsidRDefault="00735503" w:rsidP="00735503">
      <w:pPr>
        <w:spacing w:after="0" w:line="240" w:lineRule="auto"/>
        <w:ind w:left="360" w:hanging="360"/>
        <w:jc w:val="both"/>
        <w:rPr>
          <w:color w:val="000000"/>
          <w:sz w:val="24"/>
          <w:szCs w:val="24"/>
        </w:rPr>
      </w:pPr>
    </w:p>
    <w:p w14:paraId="267192B2" w14:textId="77777777" w:rsidR="00735503" w:rsidRDefault="00735503" w:rsidP="00735503">
      <w:pPr>
        <w:spacing w:after="0" w:line="240" w:lineRule="auto"/>
        <w:ind w:left="360" w:hanging="360"/>
        <w:jc w:val="both"/>
        <w:rPr>
          <w:color w:val="000000"/>
          <w:sz w:val="24"/>
          <w:szCs w:val="24"/>
        </w:rPr>
      </w:pPr>
      <w:r>
        <w:rPr>
          <w:color w:val="000000"/>
          <w:sz w:val="24"/>
          <w:szCs w:val="24"/>
        </w:rPr>
        <w:t>a.</w:t>
      </w:r>
      <w:r>
        <w:rPr>
          <w:color w:val="000000"/>
          <w:sz w:val="24"/>
          <w:szCs w:val="24"/>
        </w:rPr>
        <w:tab/>
        <w:t>Exemption 1: classified national defense and foreign relations information</w:t>
      </w:r>
    </w:p>
    <w:p w14:paraId="6E157DEB" w14:textId="77777777" w:rsidR="00735503" w:rsidRDefault="00735503" w:rsidP="00735503">
      <w:pPr>
        <w:spacing w:after="0" w:line="240" w:lineRule="auto"/>
        <w:ind w:left="360" w:hanging="360"/>
        <w:jc w:val="both"/>
        <w:rPr>
          <w:color w:val="000000"/>
          <w:sz w:val="24"/>
          <w:szCs w:val="24"/>
        </w:rPr>
      </w:pPr>
      <w:r>
        <w:rPr>
          <w:color w:val="000000"/>
          <w:sz w:val="24"/>
          <w:szCs w:val="24"/>
        </w:rPr>
        <w:t>b.</w:t>
      </w:r>
      <w:r>
        <w:rPr>
          <w:color w:val="000000"/>
          <w:sz w:val="24"/>
          <w:szCs w:val="24"/>
        </w:rPr>
        <w:tab/>
        <w:t>Exemption 2: internal agency rules and practices</w:t>
      </w:r>
    </w:p>
    <w:p w14:paraId="498C969C" w14:textId="77777777" w:rsidR="00735503" w:rsidRDefault="00735503" w:rsidP="00735503">
      <w:pPr>
        <w:spacing w:after="0" w:line="240" w:lineRule="auto"/>
        <w:ind w:left="360" w:hanging="360"/>
        <w:jc w:val="both"/>
        <w:rPr>
          <w:color w:val="000000"/>
          <w:sz w:val="24"/>
          <w:szCs w:val="24"/>
        </w:rPr>
      </w:pPr>
      <w:r>
        <w:rPr>
          <w:color w:val="000000"/>
          <w:sz w:val="24"/>
          <w:szCs w:val="24"/>
        </w:rPr>
        <w:t>c.</w:t>
      </w:r>
      <w:r>
        <w:rPr>
          <w:color w:val="000000"/>
          <w:sz w:val="24"/>
          <w:szCs w:val="24"/>
        </w:rPr>
        <w:tab/>
        <w:t>Exemption 3: information that is prohibited from disclosure by another federal law</w:t>
      </w:r>
    </w:p>
    <w:p w14:paraId="317AAA6D" w14:textId="77777777" w:rsidR="00735503" w:rsidRDefault="00735503" w:rsidP="00735503">
      <w:pPr>
        <w:spacing w:after="0" w:line="240" w:lineRule="auto"/>
        <w:ind w:left="360" w:hanging="360"/>
        <w:jc w:val="both"/>
        <w:rPr>
          <w:color w:val="000000"/>
          <w:sz w:val="24"/>
          <w:szCs w:val="24"/>
        </w:rPr>
      </w:pPr>
      <w:r>
        <w:rPr>
          <w:color w:val="000000"/>
          <w:sz w:val="24"/>
          <w:szCs w:val="24"/>
        </w:rPr>
        <w:t>d.</w:t>
      </w:r>
      <w:r>
        <w:rPr>
          <w:color w:val="000000"/>
          <w:sz w:val="24"/>
          <w:szCs w:val="24"/>
        </w:rPr>
        <w:tab/>
        <w:t>Exemption 4: trade secrets and other confidential business information</w:t>
      </w:r>
    </w:p>
    <w:p w14:paraId="49E8E393" w14:textId="77777777" w:rsidR="00735503" w:rsidRDefault="00735503" w:rsidP="00735503">
      <w:pPr>
        <w:spacing w:after="0" w:line="240" w:lineRule="auto"/>
        <w:ind w:left="360" w:hanging="360"/>
        <w:jc w:val="both"/>
        <w:rPr>
          <w:color w:val="000000"/>
          <w:sz w:val="24"/>
          <w:szCs w:val="24"/>
        </w:rPr>
      </w:pPr>
      <w:r>
        <w:rPr>
          <w:color w:val="000000"/>
          <w:sz w:val="24"/>
          <w:szCs w:val="24"/>
        </w:rPr>
        <w:t>e.</w:t>
      </w:r>
      <w:r>
        <w:rPr>
          <w:color w:val="000000"/>
          <w:sz w:val="24"/>
          <w:szCs w:val="24"/>
        </w:rPr>
        <w:tab/>
        <w:t>Exemption 5: inter-agency or intra-agency communications that are protected by legal privileges</w:t>
      </w:r>
    </w:p>
    <w:p w14:paraId="066F5F4A" w14:textId="77777777" w:rsidR="00735503" w:rsidRDefault="00735503" w:rsidP="00735503">
      <w:pPr>
        <w:spacing w:after="0" w:line="240" w:lineRule="auto"/>
        <w:ind w:left="360" w:hanging="360"/>
        <w:jc w:val="both"/>
        <w:rPr>
          <w:color w:val="000000"/>
          <w:sz w:val="24"/>
          <w:szCs w:val="24"/>
        </w:rPr>
      </w:pPr>
      <w:r>
        <w:rPr>
          <w:color w:val="000000"/>
          <w:sz w:val="24"/>
          <w:szCs w:val="24"/>
        </w:rPr>
        <w:t>f.</w:t>
      </w:r>
      <w:r>
        <w:rPr>
          <w:color w:val="000000"/>
          <w:sz w:val="24"/>
          <w:szCs w:val="24"/>
        </w:rPr>
        <w:tab/>
        <w:t>Exemption 6: information involving matters of personal privacy</w:t>
      </w:r>
    </w:p>
    <w:p w14:paraId="79A74809" w14:textId="77777777" w:rsidR="00735503" w:rsidRDefault="00735503" w:rsidP="00735503">
      <w:pPr>
        <w:spacing w:after="0" w:line="240" w:lineRule="auto"/>
        <w:ind w:left="360" w:hanging="360"/>
        <w:jc w:val="both"/>
        <w:rPr>
          <w:color w:val="000000"/>
          <w:sz w:val="24"/>
          <w:szCs w:val="24"/>
        </w:rPr>
      </w:pPr>
      <w:r>
        <w:rPr>
          <w:color w:val="000000"/>
          <w:sz w:val="24"/>
          <w:szCs w:val="24"/>
        </w:rPr>
        <w:t>g.</w:t>
      </w:r>
      <w:r>
        <w:rPr>
          <w:color w:val="000000"/>
          <w:sz w:val="24"/>
          <w:szCs w:val="24"/>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14:paraId="21837D47" w14:textId="77777777" w:rsidR="00735503" w:rsidRDefault="00735503" w:rsidP="00735503">
      <w:pPr>
        <w:spacing w:after="0" w:line="240" w:lineRule="auto"/>
        <w:ind w:left="360" w:hanging="360"/>
        <w:jc w:val="both"/>
        <w:rPr>
          <w:color w:val="000000"/>
          <w:sz w:val="24"/>
          <w:szCs w:val="24"/>
        </w:rPr>
      </w:pPr>
      <w:r>
        <w:rPr>
          <w:color w:val="000000"/>
          <w:sz w:val="24"/>
          <w:szCs w:val="24"/>
        </w:rPr>
        <w:t>h.</w:t>
      </w:r>
      <w:r>
        <w:rPr>
          <w:color w:val="000000"/>
          <w:sz w:val="24"/>
          <w:szCs w:val="24"/>
        </w:rPr>
        <w:tab/>
        <w:t>Exemption 8: information relating to the supervision of financial institutions</w:t>
      </w:r>
    </w:p>
    <w:p w14:paraId="4C69D7F2" w14:textId="77777777" w:rsidR="00735503" w:rsidRDefault="00735503" w:rsidP="00735503">
      <w:pPr>
        <w:spacing w:after="0" w:line="240" w:lineRule="auto"/>
        <w:ind w:left="360" w:hanging="360"/>
        <w:jc w:val="both"/>
        <w:rPr>
          <w:sz w:val="24"/>
          <w:szCs w:val="24"/>
        </w:rPr>
      </w:pPr>
      <w:r>
        <w:rPr>
          <w:color w:val="000000"/>
          <w:sz w:val="24"/>
          <w:szCs w:val="24"/>
        </w:rPr>
        <w:t>i.</w:t>
      </w:r>
      <w:r>
        <w:rPr>
          <w:color w:val="000000"/>
          <w:sz w:val="24"/>
          <w:szCs w:val="24"/>
        </w:rPr>
        <w:tab/>
        <w:t>Exemption 9: geological information on wells</w:t>
      </w:r>
    </w:p>
    <w:p w14:paraId="138E3FE0" w14:textId="77777777" w:rsidR="00735503" w:rsidRDefault="00735503" w:rsidP="00735503">
      <w:pPr>
        <w:rPr>
          <w:rFonts w:ascii="Calibri" w:eastAsia="Calibri" w:hAnsi="Calibri" w:cs="Calibri"/>
          <w:color w:val="000000"/>
        </w:rPr>
      </w:pPr>
      <w:r>
        <w:rPr>
          <w:rFonts w:ascii="Times New Roman" w:hAnsi="Times New Roman" w:cs="Times New Roman"/>
          <w:color w:val="000000"/>
          <w:sz w:val="24"/>
          <w:szCs w:val="24"/>
        </w:rPr>
        <w:br w:type="page"/>
      </w:r>
    </w:p>
    <w:p w14:paraId="05F89CB9" w14:textId="77777777" w:rsidR="00735503" w:rsidRDefault="00735503">
      <w:pPr>
        <w:spacing w:after="160" w:line="214" w:lineRule="auto"/>
        <w:rPr>
          <w:rFonts w:ascii="Calibri" w:eastAsia="Calibri" w:hAnsi="Calibri" w:cs="Calibri"/>
          <w:color w:val="000000"/>
        </w:rPr>
      </w:pPr>
    </w:p>
    <w:p w14:paraId="28361477" w14:textId="235B7086" w:rsidR="00A15BC6" w:rsidRDefault="003E72EF">
      <w:pPr>
        <w:spacing w:after="160" w:line="214" w:lineRule="auto"/>
      </w:pPr>
      <w:r>
        <w:rPr>
          <w:rFonts w:ascii="Calibri" w:eastAsia="Calibri" w:hAnsi="Calibri" w:cs="Calibri"/>
          <w:color w:val="000000"/>
        </w:rPr>
        <w:t>3. Agency Component Abbreviations</w:t>
      </w:r>
    </w:p>
    <w:p w14:paraId="3DBBDA7F"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A15BC6" w14:paraId="153F44E1" w14:textId="77777777">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BA0CA1" w14:textId="77777777" w:rsidR="00A15BC6" w:rsidRDefault="003E72EF">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837C2A" w14:textId="77777777" w:rsidR="00A15BC6" w:rsidRDefault="003E72EF">
            <w:pPr>
              <w:spacing w:after="160" w:line="214" w:lineRule="auto"/>
              <w:jc w:val="center"/>
              <w:textAlignment w:val="center"/>
            </w:pPr>
            <w:r>
              <w:rPr>
                <w:rFonts w:ascii="Calibri" w:eastAsia="Calibri" w:hAnsi="Calibri" w:cs="Calibri"/>
                <w:color w:val="000000"/>
                <w:position w:val="-3"/>
              </w:rPr>
              <w:t>Component Name</w:t>
            </w:r>
          </w:p>
        </w:tc>
      </w:tr>
      <w:tr w:rsidR="00A15BC6" w14:paraId="1758D88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423BB0"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F8A183" w14:textId="77777777" w:rsidR="00A15BC6" w:rsidRDefault="003E72EF">
            <w:pPr>
              <w:spacing w:after="160" w:line="214" w:lineRule="auto"/>
              <w:textAlignment w:val="bottom"/>
            </w:pPr>
            <w:r>
              <w:rPr>
                <w:rFonts w:ascii="Calibri" w:eastAsia="Calibri" w:hAnsi="Calibri" w:cs="Calibri"/>
                <w:color w:val="000000"/>
              </w:rPr>
              <w:t>Office of National Drug Control Policy</w:t>
            </w:r>
          </w:p>
        </w:tc>
      </w:tr>
    </w:tbl>
    <w:p w14:paraId="4676DCBA" w14:textId="77777777" w:rsidR="00A15BC6" w:rsidRDefault="00A15BC6"/>
    <w:p w14:paraId="58FEB2D2" w14:textId="77777777" w:rsidR="00A15BC6" w:rsidRDefault="003E72EF">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467"/>
        <w:gridCol w:w="1869"/>
        <w:gridCol w:w="1693"/>
        <w:gridCol w:w="1271"/>
        <w:gridCol w:w="1271"/>
        <w:gridCol w:w="979"/>
      </w:tblGrid>
      <w:tr w:rsidR="00A15BC6" w14:paraId="3D550F41" w14:textId="77777777">
        <w:tc>
          <w:tcPr>
            <w:tcW w:w="20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1F07AB" w14:textId="77777777" w:rsidR="00A15BC6" w:rsidRDefault="003E72EF">
            <w:pPr>
              <w:spacing w:after="160" w:line="214" w:lineRule="auto"/>
              <w:jc w:val="center"/>
              <w:textAlignment w:val="center"/>
            </w:pPr>
            <w:r>
              <w:rPr>
                <w:rFonts w:ascii="Calibri" w:eastAsia="Calibri" w:hAnsi="Calibri" w:cs="Calibri"/>
                <w:color w:val="000000"/>
                <w:position w:val="-3"/>
              </w:rPr>
              <w:t>Statute</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75FBBE" w14:textId="77777777" w:rsidR="00A15BC6" w:rsidRDefault="003E72EF">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4792F3" w14:textId="77777777" w:rsidR="00A15BC6" w:rsidRDefault="003E72EF">
            <w:pPr>
              <w:spacing w:after="160" w:line="214" w:lineRule="auto"/>
              <w:jc w:val="center"/>
              <w:textAlignment w:val="center"/>
            </w:pPr>
            <w:r>
              <w:rPr>
                <w:rFonts w:ascii="Calibri" w:eastAsia="Calibri" w:hAnsi="Calibri" w:cs="Calibri"/>
                <w:color w:val="000000"/>
                <w:position w:val="-3"/>
              </w:rPr>
              <w:t>Case Citation</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DD2F79"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72FB76" w14:textId="77777777" w:rsidR="00A15BC6" w:rsidRDefault="003E72EF">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r>
            <w:r>
              <w:rPr>
                <w:rFonts w:ascii="Calibri" w:eastAsia="Calibri" w:hAnsi="Calibri" w:cs="Calibri"/>
                <w:color w:val="000000"/>
                <w:position w:val="-3"/>
              </w:rPr>
              <w:t>by 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25DB25" w14:textId="77777777" w:rsidR="00A15BC6" w:rsidRDefault="003E72EF">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A15BC6" w14:paraId="42EE8A0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0337115A" w14:textId="77777777" w:rsidR="00A15BC6" w:rsidRDefault="003E72EF">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72A149E9" w14:textId="77777777" w:rsidR="00A15BC6" w:rsidRDefault="003E72EF">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309D73E6" w14:textId="77777777" w:rsidR="00A15BC6" w:rsidRDefault="003E72EF">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2373F986" w14:textId="77777777" w:rsidR="00A15BC6" w:rsidRDefault="003E72EF">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3861A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06DA39"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54324021" w14:textId="77777777" w:rsidR="00A15BC6" w:rsidRDefault="00A15BC6"/>
    <w:p w14:paraId="26D3090F" w14:textId="77777777" w:rsidR="00A15BC6" w:rsidRDefault="003E72EF">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A15BC6" w14:paraId="3B2FAA3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90F3A7A"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430C60" w14:textId="77777777" w:rsidR="00A15BC6" w:rsidRDefault="003E72EF">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3E7F3D" w14:textId="77777777" w:rsidR="00A15BC6" w:rsidRDefault="003E72EF">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A42220" w14:textId="77777777" w:rsidR="00A15BC6" w:rsidRDefault="003E72EF">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BDECBC" w14:textId="77777777" w:rsidR="00A15BC6" w:rsidRDefault="003E72EF">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A15BC6" w14:paraId="228CFC6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A293A5"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06DE3C" w14:textId="77777777" w:rsidR="00A15BC6" w:rsidRDefault="003E72EF">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886D9A" w14:textId="77777777" w:rsidR="00A15BC6" w:rsidRDefault="003E72EF">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E18391" w14:textId="77777777" w:rsidR="00A15BC6" w:rsidRDefault="003E72EF">
            <w:pPr>
              <w:spacing w:after="160" w:line="214" w:lineRule="auto"/>
              <w:jc w:val="right"/>
              <w:textAlignment w:val="bottom"/>
            </w:pPr>
            <w:r>
              <w:rPr>
                <w:rFonts w:ascii="Calibri" w:eastAsia="Calibri" w:hAnsi="Calibri" w:cs="Calibri"/>
                <w:color w:val="000000"/>
              </w:rPr>
              <w:t>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810440" w14:textId="77777777" w:rsidR="00A15BC6" w:rsidRDefault="003E72EF">
            <w:pPr>
              <w:spacing w:after="160" w:line="214" w:lineRule="auto"/>
              <w:jc w:val="right"/>
              <w:textAlignment w:val="center"/>
            </w:pPr>
            <w:r>
              <w:rPr>
                <w:rFonts w:ascii="Calibri" w:eastAsia="Calibri" w:hAnsi="Calibri" w:cs="Calibri"/>
                <w:color w:val="000000"/>
                <w:position w:val="-3"/>
              </w:rPr>
              <w:t>13</w:t>
            </w:r>
          </w:p>
        </w:tc>
      </w:tr>
      <w:tr w:rsidR="00A15BC6" w14:paraId="64E6474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BB6CCF" w14:textId="77777777" w:rsidR="00A15BC6" w:rsidRDefault="003E72EF">
            <w:pPr>
              <w:spacing w:after="160" w:line="214" w:lineRule="auto"/>
              <w:textAlignment w:val="bottom"/>
            </w:pPr>
            <w:r>
              <w:rPr>
                <w:rFonts w:ascii="Calibri" w:eastAsia="Calibri" w:hAnsi="Calibri" w:cs="Calibri"/>
                <w:color w:val="000000"/>
              </w:rPr>
              <w:lastRenderedPageBreak/>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4A0AEE" w14:textId="77777777" w:rsidR="00A15BC6" w:rsidRDefault="003E72EF">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921C1B" w14:textId="77777777" w:rsidR="00A15BC6" w:rsidRDefault="003E72EF">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4D3B3B" w14:textId="77777777" w:rsidR="00A15BC6" w:rsidRDefault="003E72EF">
            <w:pPr>
              <w:spacing w:after="160" w:line="214" w:lineRule="auto"/>
              <w:jc w:val="right"/>
              <w:textAlignment w:val="bottom"/>
            </w:pPr>
            <w:r>
              <w:rPr>
                <w:rFonts w:ascii="Calibri" w:eastAsia="Calibri" w:hAnsi="Calibri" w:cs="Calibri"/>
                <w:color w:val="000000"/>
              </w:rPr>
              <w:t>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E6375A" w14:textId="77777777" w:rsidR="00A15BC6" w:rsidRDefault="003E72EF">
            <w:pPr>
              <w:spacing w:after="160" w:line="214" w:lineRule="auto"/>
              <w:jc w:val="right"/>
              <w:textAlignment w:val="center"/>
            </w:pPr>
            <w:r>
              <w:rPr>
                <w:rFonts w:ascii="Calibri" w:eastAsia="Calibri" w:hAnsi="Calibri" w:cs="Calibri"/>
                <w:color w:val="000000"/>
                <w:position w:val="-3"/>
              </w:rPr>
              <w:t>13</w:t>
            </w:r>
          </w:p>
        </w:tc>
      </w:tr>
    </w:tbl>
    <w:p w14:paraId="7148F828" w14:textId="77777777" w:rsidR="00A15BC6" w:rsidRDefault="00A15BC6"/>
    <w:p w14:paraId="17650B6C" w14:textId="77777777" w:rsidR="00A15BC6" w:rsidRDefault="003E72EF">
      <w:pPr>
        <w:spacing w:after="160" w:line="214" w:lineRule="auto"/>
      </w:pPr>
      <w:r>
        <w:rPr>
          <w:rFonts w:ascii="Calibri" w:eastAsia="Calibri" w:hAnsi="Calibri" w:cs="Calibri"/>
          <w:b/>
          <w:bCs/>
          <w:color w:val="000000"/>
        </w:rPr>
        <w:t>V.B.(1). DISPOSITION OF FOIA REQUESTS -- ALL PROCESSED REQUESTS</w:t>
      </w:r>
    </w:p>
    <w:p w14:paraId="1A73EF80" w14:textId="77777777" w:rsidR="00A15BC6" w:rsidRDefault="00A15BC6"/>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A15BC6" w14:paraId="42FDFC8E" w14:textId="77777777">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B7BCFE"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DA3EA7"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A2798A"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1D7A0D"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E0132D"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4C5FA5"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 </w:t>
            </w:r>
          </w:p>
        </w:tc>
      </w:tr>
      <w:tr w:rsidR="00A15BC6" w14:paraId="3FCBAB1D" w14:textId="77777777">
        <w:tc>
          <w:tcPr>
            <w:tcW w:w="0" w:type="auto"/>
            <w:vMerge/>
            <w:tcBorders>
              <w:top w:val="inset" w:sz="7" w:space="0" w:color="0F243E"/>
              <w:left w:val="inset" w:sz="7" w:space="0" w:color="auto"/>
              <w:bottom w:val="inset" w:sz="7" w:space="0" w:color="auto"/>
              <w:right w:val="inset" w:sz="7" w:space="0" w:color="auto"/>
            </w:tcBorders>
          </w:tcPr>
          <w:p w14:paraId="24CEB598" w14:textId="77777777" w:rsidR="00A15BC6" w:rsidRDefault="00A15BC6"/>
        </w:tc>
        <w:tc>
          <w:tcPr>
            <w:tcW w:w="0" w:type="auto"/>
            <w:vMerge/>
            <w:tcBorders>
              <w:top w:val="inset" w:sz="7" w:space="0" w:color="0F243E"/>
              <w:left w:val="inset" w:sz="7" w:space="0" w:color="auto"/>
              <w:bottom w:val="inset" w:sz="7" w:space="0" w:color="auto"/>
              <w:right w:val="inset" w:sz="7" w:space="0" w:color="auto"/>
            </w:tcBorders>
          </w:tcPr>
          <w:p w14:paraId="2919522D" w14:textId="77777777" w:rsidR="00A15BC6" w:rsidRDefault="00A15BC6"/>
        </w:tc>
        <w:tc>
          <w:tcPr>
            <w:tcW w:w="0" w:type="auto"/>
            <w:vMerge/>
            <w:tcBorders>
              <w:top w:val="inset" w:sz="7" w:space="0" w:color="0F243E"/>
              <w:left w:val="inset" w:sz="7" w:space="0" w:color="auto"/>
              <w:bottom w:val="inset" w:sz="7" w:space="0" w:color="auto"/>
              <w:right w:val="inset" w:sz="7" w:space="0" w:color="auto"/>
            </w:tcBorders>
          </w:tcPr>
          <w:p w14:paraId="4B72468A" w14:textId="77777777" w:rsidR="00A15BC6" w:rsidRDefault="00A15BC6"/>
        </w:tc>
        <w:tc>
          <w:tcPr>
            <w:tcW w:w="0" w:type="auto"/>
            <w:vMerge/>
            <w:tcBorders>
              <w:top w:val="inset" w:sz="7" w:space="0" w:color="0F243E"/>
              <w:left w:val="inset" w:sz="7" w:space="0" w:color="auto"/>
              <w:bottom w:val="inset" w:sz="7" w:space="0" w:color="auto"/>
              <w:right w:val="inset" w:sz="7" w:space="0" w:color="auto"/>
            </w:tcBorders>
          </w:tcPr>
          <w:p w14:paraId="7A08ECD4" w14:textId="77777777" w:rsidR="00A15BC6" w:rsidRDefault="00A15BC6"/>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7272E8"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AF0BB8"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6158BB"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95AAF7"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CCA5F0"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06CAB7"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9BC937"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830AD6"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4394FF"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B7F200"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TOTAL</w:t>
            </w:r>
          </w:p>
        </w:tc>
      </w:tr>
      <w:tr w:rsidR="00A15BC6" w14:paraId="59AC255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704B75" w14:textId="77777777" w:rsidR="00A15BC6" w:rsidRDefault="003E72EF">
            <w:pPr>
              <w:spacing w:after="160" w:line="214" w:lineRule="auto"/>
              <w:textAlignment w:val="bottom"/>
            </w:pPr>
            <w:r>
              <w:rPr>
                <w:rFonts w:ascii="Calibri" w:eastAsia="Calibri" w:hAnsi="Calibri" w:cs="Calibri"/>
                <w:color w:val="000000"/>
                <w:sz w:val="16"/>
                <w:szCs w:val="16"/>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0B8BC4" w14:textId="77777777" w:rsidR="00A15BC6" w:rsidRDefault="003E72EF">
            <w:pPr>
              <w:spacing w:after="160" w:line="214" w:lineRule="auto"/>
              <w:jc w:val="right"/>
              <w:textAlignment w:val="bottom"/>
            </w:pPr>
            <w:r>
              <w:rPr>
                <w:rFonts w:ascii="Calibri" w:eastAsia="Calibri" w:hAnsi="Calibri" w:cs="Calibri"/>
                <w:color w:val="000000"/>
                <w:sz w:val="16"/>
                <w:szCs w:val="16"/>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FDA3E4" w14:textId="77777777" w:rsidR="00A15BC6" w:rsidRDefault="003E72EF">
            <w:pPr>
              <w:spacing w:after="160" w:line="214" w:lineRule="auto"/>
              <w:jc w:val="right"/>
              <w:textAlignment w:val="bottom"/>
            </w:pPr>
            <w:r>
              <w:rPr>
                <w:rFonts w:ascii="Calibri" w:eastAsia="Calibri" w:hAnsi="Calibri" w:cs="Calibri"/>
                <w:color w:val="000000"/>
                <w:sz w:val="16"/>
                <w:szCs w:val="16"/>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851275" w14:textId="77777777" w:rsidR="00A15BC6" w:rsidRDefault="003E72EF">
            <w:pPr>
              <w:spacing w:after="160" w:line="214" w:lineRule="auto"/>
              <w:jc w:val="right"/>
              <w:textAlignment w:val="bottom"/>
            </w:pPr>
            <w:r>
              <w:rPr>
                <w:rFonts w:ascii="Calibri" w:eastAsia="Calibri" w:hAnsi="Calibri" w:cs="Calibri"/>
                <w:color w:val="000000"/>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21E7EB" w14:textId="77777777" w:rsidR="00A15BC6" w:rsidRDefault="003E72EF">
            <w:pPr>
              <w:spacing w:after="160" w:line="214" w:lineRule="auto"/>
              <w:jc w:val="right"/>
              <w:textAlignment w:val="bottom"/>
            </w:pPr>
            <w:r>
              <w:rPr>
                <w:rFonts w:ascii="Calibri" w:eastAsia="Calibri" w:hAnsi="Calibri" w:cs="Calibri"/>
                <w:color w:val="000000"/>
                <w:sz w:val="16"/>
                <w:szCs w:val="16"/>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CB2545"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61AE7F" w14:textId="77777777" w:rsidR="00A15BC6" w:rsidRDefault="003E72EF">
            <w:pPr>
              <w:spacing w:after="160" w:line="214" w:lineRule="auto"/>
              <w:jc w:val="right"/>
              <w:textAlignment w:val="bottom"/>
            </w:pPr>
            <w:r>
              <w:rPr>
                <w:rFonts w:ascii="Calibri" w:eastAsia="Calibri" w:hAnsi="Calibri" w:cs="Calibri"/>
                <w:color w:val="000000"/>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6FFD3A"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5271AA"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DF4732"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BB2B18"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712111"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0E71DA" w14:textId="77777777" w:rsidR="00A15BC6" w:rsidRDefault="003E72EF">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328885"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36</w:t>
            </w:r>
          </w:p>
        </w:tc>
      </w:tr>
      <w:tr w:rsidR="00A15BC6" w14:paraId="3E77F4C8" w14:textId="77777777">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2252D4" w14:textId="77777777" w:rsidR="00A15BC6" w:rsidRDefault="003E72EF">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D05407"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344F2F"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CE9238"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CC4781"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E025E8"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1B33D6"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A06AA3"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27DD83"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69AC74"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09AB05"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F2A03B"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F9C0DD"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68B86D" w14:textId="77777777" w:rsidR="00A15BC6" w:rsidRDefault="003E72EF">
            <w:pPr>
              <w:spacing w:after="160" w:line="214" w:lineRule="auto"/>
              <w:jc w:val="right"/>
              <w:textAlignment w:val="center"/>
            </w:pPr>
            <w:r>
              <w:rPr>
                <w:rFonts w:ascii="Calibri" w:eastAsia="Calibri" w:hAnsi="Calibri" w:cs="Calibri"/>
                <w:color w:val="000000"/>
                <w:position w:val="-2"/>
                <w:sz w:val="16"/>
                <w:szCs w:val="16"/>
              </w:rPr>
              <w:t>36</w:t>
            </w:r>
          </w:p>
        </w:tc>
      </w:tr>
    </w:tbl>
    <w:p w14:paraId="1AF66590"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006ADE4E" w14:textId="77777777">
        <w:tc>
          <w:tcPr>
            <w:tcW w:w="8550" w:type="dxa"/>
            <w:tcMar>
              <w:top w:w="0" w:type="auto"/>
              <w:left w:w="0" w:type="auto"/>
              <w:bottom w:w="0" w:type="auto"/>
              <w:right w:w="0" w:type="auto"/>
            </w:tcMar>
            <w:vAlign w:val="bottom"/>
          </w:tcPr>
          <w:p w14:paraId="79A31508" w14:textId="77777777" w:rsidR="00A15BC6" w:rsidRDefault="00A15BC6">
            <w:pPr>
              <w:spacing w:after="160" w:line="214" w:lineRule="auto"/>
              <w:textAlignment w:val="bottom"/>
            </w:pPr>
          </w:p>
        </w:tc>
      </w:tr>
    </w:tbl>
    <w:p w14:paraId="1EDEF655" w14:textId="77777777" w:rsidR="00A15BC6" w:rsidRDefault="003E72EF">
      <w:pPr>
        <w:spacing w:after="160" w:line="214" w:lineRule="auto"/>
      </w:pPr>
      <w:r>
        <w:rPr>
          <w:rFonts w:ascii="Calibri" w:eastAsia="Calibri" w:hAnsi="Calibri" w:cs="Calibri"/>
          <w:b/>
          <w:bCs/>
          <w:color w:val="000000"/>
        </w:rPr>
        <w:t>V.B.(2). DISPOSITION OF FOIA REQUESTS -- "OTHER" REASONS FOR "FULL DENIALS BASED ON REASONS OTHER THAN EXEMPTIONS"</w:t>
      </w:r>
    </w:p>
    <w:p w14:paraId="6A9CE3DC"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58"/>
        <w:gridCol w:w="4609"/>
        <w:gridCol w:w="1160"/>
        <w:gridCol w:w="1023"/>
      </w:tblGrid>
      <w:tr w:rsidR="00A15BC6" w14:paraId="7AA820A3"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DE511E"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DAB421" w14:textId="77777777" w:rsidR="00A15BC6" w:rsidRDefault="003E72EF">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3D33BA" w14:textId="77777777" w:rsidR="00A15BC6" w:rsidRDefault="003E72EF">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F622F7"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40E6A5C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1EF91549" w14:textId="77777777" w:rsidR="00A15BC6" w:rsidRDefault="003E72EF">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B265F6" w14:textId="77777777" w:rsidR="00A15BC6" w:rsidRDefault="003E72EF">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FE836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03FBFA"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363E1B9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73663D" w14:textId="77777777" w:rsidR="00A15BC6" w:rsidRDefault="003E72EF">
            <w:pPr>
              <w:spacing w:after="160" w:line="214" w:lineRule="auto"/>
              <w:jc w:val="center"/>
              <w:textAlignment w:val="center"/>
            </w:pPr>
            <w:r>
              <w:rPr>
                <w:rFonts w:ascii="Calibri" w:eastAsia="Calibri" w:hAnsi="Calibri" w:cs="Calibri"/>
                <w:color w:val="000000"/>
                <w:position w:val="-3"/>
              </w:rPr>
              <w:t xml:space="preserve">AGENCY </w:t>
            </w:r>
            <w:r>
              <w:rPr>
                <w:rFonts w:ascii="Calibri" w:eastAsia="Calibri" w:hAnsi="Calibri" w:cs="Calibri"/>
                <w:color w:val="000000"/>
                <w:position w:val="-3"/>
              </w:rPr>
              <w:lastRenderedPageBreak/>
              <w:t>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2617EA" w14:textId="77777777" w:rsidR="00A15BC6" w:rsidRDefault="003E72EF">
            <w:pPr>
              <w:spacing w:after="160" w:line="214" w:lineRule="auto"/>
              <w:textAlignment w:val="center"/>
            </w:pPr>
            <w:r>
              <w:rPr>
                <w:rFonts w:ascii="Calibri" w:eastAsia="Calibri" w:hAnsi="Calibri" w:cs="Calibri"/>
                <w:color w:val="000000"/>
                <w:position w:val="-3"/>
              </w:rPr>
              <w:lastRenderedPageBreak/>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703942" w14:textId="77777777" w:rsidR="00A15BC6" w:rsidRDefault="003E72EF">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517D3B"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07B67EC7"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14FA129F" w14:textId="77777777">
        <w:tc>
          <w:tcPr>
            <w:tcW w:w="8550" w:type="dxa"/>
            <w:tcMar>
              <w:top w:w="0" w:type="auto"/>
              <w:left w:w="0" w:type="auto"/>
              <w:bottom w:w="0" w:type="auto"/>
              <w:right w:w="0" w:type="auto"/>
            </w:tcMar>
            <w:vAlign w:val="bottom"/>
          </w:tcPr>
          <w:p w14:paraId="7F2A4DDD" w14:textId="77777777" w:rsidR="00A15BC6" w:rsidRDefault="00A15BC6">
            <w:pPr>
              <w:spacing w:after="160" w:line="214" w:lineRule="auto"/>
              <w:textAlignment w:val="bottom"/>
            </w:pPr>
          </w:p>
        </w:tc>
      </w:tr>
    </w:tbl>
    <w:p w14:paraId="58A910A3" w14:textId="77777777" w:rsidR="00A15BC6" w:rsidRDefault="003E72EF">
      <w:pPr>
        <w:spacing w:after="160" w:line="214" w:lineRule="auto"/>
      </w:pPr>
      <w:r>
        <w:rPr>
          <w:rFonts w:ascii="Calibri" w:eastAsia="Calibri" w:hAnsi="Calibri" w:cs="Calibri"/>
          <w:b/>
          <w:bCs/>
          <w:color w:val="000000"/>
        </w:rPr>
        <w:t>V.B.(3). DISPOSITION OF FOIA REQUESTS -- NUMBER OF TIMES EXEMPTIONS APPLIED</w:t>
      </w:r>
    </w:p>
    <w:p w14:paraId="68F023DD"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A15BC6" w14:paraId="295E0F9A"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9CCFA4"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D6B82C" w14:textId="77777777" w:rsidR="00A15BC6" w:rsidRDefault="003E72EF">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64318C" w14:textId="77777777" w:rsidR="00A15BC6" w:rsidRDefault="003E72EF">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CD9F3B" w14:textId="77777777" w:rsidR="00A15BC6" w:rsidRDefault="003E72EF">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6245F7" w14:textId="77777777" w:rsidR="00A15BC6" w:rsidRDefault="003E72EF">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230306" w14:textId="77777777" w:rsidR="00A15BC6" w:rsidRDefault="003E72EF">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37E567" w14:textId="77777777" w:rsidR="00A15BC6" w:rsidRDefault="003E72EF">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6893A8" w14:textId="77777777" w:rsidR="00A15BC6" w:rsidRDefault="003E72EF">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F57BF5" w14:textId="77777777" w:rsidR="00A15BC6" w:rsidRDefault="003E72EF">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A13D72" w14:textId="77777777" w:rsidR="00A15BC6" w:rsidRDefault="003E72EF">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BF1747" w14:textId="77777777" w:rsidR="00A15BC6" w:rsidRDefault="003E72EF">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ECE8F8" w14:textId="77777777" w:rsidR="00A15BC6" w:rsidRDefault="003E72EF">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B23469" w14:textId="77777777" w:rsidR="00A15BC6" w:rsidRDefault="003E72EF">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914A1A" w14:textId="77777777" w:rsidR="00A15BC6" w:rsidRDefault="003E72EF">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D4BCDC" w14:textId="77777777" w:rsidR="00A15BC6" w:rsidRDefault="003E72EF">
            <w:pPr>
              <w:spacing w:after="160" w:line="214" w:lineRule="auto"/>
              <w:jc w:val="center"/>
              <w:textAlignment w:val="center"/>
            </w:pPr>
            <w:r>
              <w:rPr>
                <w:rFonts w:ascii="Calibri" w:eastAsia="Calibri" w:hAnsi="Calibri" w:cs="Calibri"/>
                <w:color w:val="000000"/>
                <w:position w:val="-3"/>
              </w:rPr>
              <w:t>Ex. 9</w:t>
            </w:r>
          </w:p>
        </w:tc>
      </w:tr>
      <w:tr w:rsidR="00A15BC6" w14:paraId="506675A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894BF5"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33B4A4"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A5F21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450F2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63513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2F8319" w14:textId="77777777" w:rsidR="00A15BC6" w:rsidRDefault="003E72EF">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C520EF"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8D5C45"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19AF3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62A266"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FCF45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36FD9B"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AC0623"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745CF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1F0097"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6AF9E24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BD3901"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4095F5" w14:textId="77777777" w:rsidR="00A15BC6" w:rsidRDefault="003E72EF">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C5B37F"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83BA4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8EC110"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915948" w14:textId="77777777" w:rsidR="00A15BC6" w:rsidRDefault="003E72EF">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1AEA29" w14:textId="77777777" w:rsidR="00A15BC6" w:rsidRDefault="003E72EF">
            <w:pPr>
              <w:spacing w:after="160" w:line="214" w:lineRule="auto"/>
              <w:jc w:val="right"/>
              <w:textAlignment w:val="center"/>
            </w:pPr>
            <w:r>
              <w:rPr>
                <w:rFonts w:ascii="Calibri" w:eastAsia="Calibri" w:hAnsi="Calibri" w:cs="Calibri"/>
                <w:color w:val="000000"/>
                <w:position w:val="-3"/>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95F9EA" w14:textId="77777777" w:rsidR="00A15BC6" w:rsidRDefault="003E72EF">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A169BD"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62486E" w14:textId="77777777" w:rsidR="00A15BC6" w:rsidRDefault="003E72EF">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819CD2"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69FDAD" w14:textId="77777777" w:rsidR="00A15BC6" w:rsidRDefault="003E72EF">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35CA6F"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A3F671"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32191B"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0F6B4E03"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67D3DED0" w14:textId="77777777">
        <w:tc>
          <w:tcPr>
            <w:tcW w:w="8550" w:type="dxa"/>
            <w:tcMar>
              <w:top w:w="0" w:type="auto"/>
              <w:left w:w="0" w:type="auto"/>
              <w:bottom w:w="0" w:type="auto"/>
              <w:right w:w="0" w:type="auto"/>
            </w:tcMar>
            <w:vAlign w:val="bottom"/>
          </w:tcPr>
          <w:p w14:paraId="229C78D2" w14:textId="77777777" w:rsidR="00A15BC6" w:rsidRDefault="00A15BC6">
            <w:pPr>
              <w:spacing w:after="160" w:line="214" w:lineRule="auto"/>
              <w:textAlignment w:val="bottom"/>
            </w:pPr>
          </w:p>
        </w:tc>
      </w:tr>
    </w:tbl>
    <w:p w14:paraId="4617B930" w14:textId="77777777" w:rsidR="00A15BC6" w:rsidRDefault="003E72EF">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14:paraId="1728484C"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A15BC6" w14:paraId="0D900F7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6A47A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4AB1EC" w14:textId="77777777" w:rsidR="00A15BC6" w:rsidRDefault="003E72EF">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987AAE" w14:textId="77777777" w:rsidR="00A15BC6" w:rsidRDefault="003E72EF">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r>
            <w:r>
              <w:rPr>
                <w:rFonts w:ascii="Calibri" w:eastAsia="Calibri" w:hAnsi="Calibri" w:cs="Calibri"/>
                <w:color w:val="000000"/>
                <w:position w:val="-3"/>
              </w:rP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A75E25" w14:textId="77777777" w:rsidR="00A15BC6" w:rsidRDefault="003E72EF">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D391E0" w14:textId="77777777" w:rsidR="00A15BC6" w:rsidRDefault="003E72EF">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A15BC6" w14:paraId="3AA9439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AD76C8"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B2C5D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5D04F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93C66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302FDF"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0A1FF2B5"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93FACA"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08CA8E"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4FAC1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8A980D"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F7D129"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06AEBC69"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2FBA2267" w14:textId="77777777">
        <w:tc>
          <w:tcPr>
            <w:tcW w:w="8550" w:type="dxa"/>
            <w:tcMar>
              <w:top w:w="0" w:type="auto"/>
              <w:left w:w="0" w:type="auto"/>
              <w:bottom w:w="0" w:type="auto"/>
              <w:right w:w="0" w:type="auto"/>
            </w:tcMar>
            <w:vAlign w:val="bottom"/>
          </w:tcPr>
          <w:p w14:paraId="787EB386" w14:textId="77777777" w:rsidR="00A15BC6" w:rsidRDefault="00A15BC6">
            <w:pPr>
              <w:spacing w:after="160" w:line="214" w:lineRule="auto"/>
              <w:textAlignment w:val="bottom"/>
            </w:pPr>
          </w:p>
        </w:tc>
      </w:tr>
    </w:tbl>
    <w:p w14:paraId="12C693AD" w14:textId="77777777" w:rsidR="00A15BC6" w:rsidRDefault="003E72EF">
      <w:pPr>
        <w:spacing w:after="160" w:line="214" w:lineRule="auto"/>
      </w:pPr>
      <w:r>
        <w:rPr>
          <w:rFonts w:ascii="Calibri" w:eastAsia="Calibri" w:hAnsi="Calibri" w:cs="Calibri"/>
          <w:b/>
          <w:bCs/>
          <w:color w:val="000000"/>
        </w:rPr>
        <w:t>VI.B. DISPOSITION OF ADMINISTRATIVE APPEALS -- ALL PROCESSED APPEALS</w:t>
      </w:r>
    </w:p>
    <w:p w14:paraId="671C078C" w14:textId="77777777" w:rsidR="00A15BC6" w:rsidRDefault="00A15BC6"/>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A15BC6" w14:paraId="4B2E6AFC"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5A6C7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FED1B6" w14:textId="77777777" w:rsidR="00A15BC6" w:rsidRDefault="003E72EF">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C028D5" w14:textId="77777777" w:rsidR="00A15BC6" w:rsidRDefault="003E72EF">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EB3492" w14:textId="77777777" w:rsidR="00A15BC6" w:rsidRDefault="003E72EF">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4C7990" w14:textId="77777777" w:rsidR="00A15BC6" w:rsidRDefault="003E72EF">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E06FD0"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3BBA7B8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CB1904"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8B95A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F81FE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EC8F4C"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42412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CA80C2"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6E990E4F"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21B6D7"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705D47"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B73A58"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461BB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A2C601"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92CB95"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00C6DE38"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245DE68C" w14:textId="77777777">
        <w:tc>
          <w:tcPr>
            <w:tcW w:w="8550" w:type="dxa"/>
            <w:tcMar>
              <w:top w:w="0" w:type="auto"/>
              <w:left w:w="0" w:type="auto"/>
              <w:bottom w:w="0" w:type="auto"/>
              <w:right w:w="0" w:type="auto"/>
            </w:tcMar>
            <w:vAlign w:val="bottom"/>
          </w:tcPr>
          <w:p w14:paraId="6847C503" w14:textId="77777777" w:rsidR="00A15BC6" w:rsidRDefault="00A15BC6">
            <w:pPr>
              <w:spacing w:after="160" w:line="214" w:lineRule="auto"/>
              <w:textAlignment w:val="bottom"/>
            </w:pPr>
          </w:p>
        </w:tc>
      </w:tr>
    </w:tbl>
    <w:p w14:paraId="416261B9" w14:textId="77777777" w:rsidR="00A15BC6" w:rsidRDefault="003E72EF">
      <w:pPr>
        <w:spacing w:after="160" w:line="214" w:lineRule="auto"/>
      </w:pPr>
      <w:r>
        <w:rPr>
          <w:rFonts w:ascii="Calibri" w:eastAsia="Calibri" w:hAnsi="Calibri" w:cs="Calibri"/>
          <w:b/>
          <w:bCs/>
          <w:color w:val="000000"/>
        </w:rPr>
        <w:t>VI.C.(1). REASONS FOR DENIAL ON APPEAL -- NUMBER OF TIMES EXEMPTIONS APPLIED</w:t>
      </w:r>
    </w:p>
    <w:p w14:paraId="764BE061"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A15BC6" w14:paraId="4113606D"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EBD1D6"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DDEE77" w14:textId="77777777" w:rsidR="00A15BC6" w:rsidRDefault="003E72EF">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11F80A" w14:textId="77777777" w:rsidR="00A15BC6" w:rsidRDefault="003E72EF">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6562F1" w14:textId="77777777" w:rsidR="00A15BC6" w:rsidRDefault="003E72EF">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99159B8" w14:textId="77777777" w:rsidR="00A15BC6" w:rsidRDefault="003E72EF">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2BBB17" w14:textId="77777777" w:rsidR="00A15BC6" w:rsidRDefault="003E72EF">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B53F21" w14:textId="77777777" w:rsidR="00A15BC6" w:rsidRDefault="003E72EF">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43A802" w14:textId="77777777" w:rsidR="00A15BC6" w:rsidRDefault="003E72EF">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913875" w14:textId="77777777" w:rsidR="00A15BC6" w:rsidRDefault="003E72EF">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2FB147" w14:textId="77777777" w:rsidR="00A15BC6" w:rsidRDefault="003E72EF">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B0C34A" w14:textId="77777777" w:rsidR="00A15BC6" w:rsidRDefault="003E72EF">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40C732" w14:textId="77777777" w:rsidR="00A15BC6" w:rsidRDefault="003E72EF">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26B6CA" w14:textId="77777777" w:rsidR="00A15BC6" w:rsidRDefault="003E72EF">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3F0CF7" w14:textId="77777777" w:rsidR="00A15BC6" w:rsidRDefault="003E72EF">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5E158AA" w14:textId="77777777" w:rsidR="00A15BC6" w:rsidRDefault="003E72EF">
            <w:pPr>
              <w:spacing w:after="160" w:line="214" w:lineRule="auto"/>
              <w:jc w:val="center"/>
              <w:textAlignment w:val="center"/>
            </w:pPr>
            <w:r>
              <w:rPr>
                <w:rFonts w:ascii="Calibri" w:eastAsia="Calibri" w:hAnsi="Calibri" w:cs="Calibri"/>
                <w:color w:val="000000"/>
                <w:position w:val="-3"/>
              </w:rPr>
              <w:t>Ex. 9</w:t>
            </w:r>
          </w:p>
        </w:tc>
      </w:tr>
      <w:tr w:rsidR="00A15BC6" w14:paraId="62F0564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671A4E"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68DA9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9755F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C9763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C7F5A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27652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5F609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08F37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70229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ED0F2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6BC38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39FDB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C8563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A1317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F24FE8"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3BE187B7"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2B3B03"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83ABA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5DA73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E40E77"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0BDB3F"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E6EF02"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6BE19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BA2AB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062FB7"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61228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772F00"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52DA42"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8BE5D9"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FDA7C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1B2183"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56204B40"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33246F1D" w14:textId="77777777">
        <w:tc>
          <w:tcPr>
            <w:tcW w:w="8550" w:type="dxa"/>
            <w:tcMar>
              <w:top w:w="0" w:type="auto"/>
              <w:left w:w="0" w:type="auto"/>
              <w:bottom w:w="0" w:type="auto"/>
              <w:right w:w="0" w:type="auto"/>
            </w:tcMar>
            <w:vAlign w:val="bottom"/>
          </w:tcPr>
          <w:p w14:paraId="2FF3B2F0" w14:textId="77777777" w:rsidR="00A15BC6" w:rsidRDefault="00A15BC6">
            <w:pPr>
              <w:spacing w:after="160" w:line="214" w:lineRule="auto"/>
              <w:textAlignment w:val="bottom"/>
            </w:pPr>
          </w:p>
        </w:tc>
      </w:tr>
    </w:tbl>
    <w:p w14:paraId="17C781C8" w14:textId="77777777" w:rsidR="00A15BC6" w:rsidRDefault="003E72EF">
      <w:pPr>
        <w:spacing w:after="160" w:line="214" w:lineRule="auto"/>
      </w:pPr>
      <w:r>
        <w:rPr>
          <w:rFonts w:ascii="Calibri" w:eastAsia="Calibri" w:hAnsi="Calibri" w:cs="Calibri"/>
          <w:b/>
          <w:bCs/>
          <w:color w:val="000000"/>
        </w:rPr>
        <w:t>VI.C.(2). REASONS FOR DENIAL ON APPEAL -- REASONS OTHER THAN EXEMPTIONS</w:t>
      </w:r>
    </w:p>
    <w:p w14:paraId="5BCA8BC1"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A15BC6" w14:paraId="656130E0"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604A8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16CCBD" w14:textId="77777777" w:rsidR="00A15BC6" w:rsidRDefault="003E72EF">
            <w:pPr>
              <w:spacing w:after="160" w:line="214" w:lineRule="auto"/>
              <w:jc w:val="center"/>
              <w:textAlignment w:val="center"/>
            </w:pPr>
            <w:r>
              <w:rPr>
                <w:rFonts w:ascii="Calibri" w:eastAsia="Calibri" w:hAnsi="Calibri" w:cs="Calibri"/>
                <w:color w:val="000000"/>
                <w:position w:val="-3"/>
              </w:rPr>
              <w:t>No 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B9705C" w14:textId="77777777" w:rsidR="00A15BC6" w:rsidRDefault="003E72EF">
            <w:pPr>
              <w:spacing w:after="160" w:line="214" w:lineRule="auto"/>
              <w:jc w:val="center"/>
              <w:textAlignment w:val="center"/>
            </w:pPr>
            <w:r>
              <w:rPr>
                <w:rFonts w:ascii="Calibri" w:eastAsia="Calibri" w:hAnsi="Calibri" w:cs="Calibri"/>
                <w:color w:val="000000"/>
                <w:position w:val="-3"/>
              </w:rPr>
              <w:t>Records Referred at Initial Request 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186372" w14:textId="77777777" w:rsidR="00A15BC6" w:rsidRDefault="003E72EF">
            <w:pPr>
              <w:spacing w:after="160" w:line="214" w:lineRule="auto"/>
              <w:jc w:val="center"/>
              <w:textAlignment w:val="center"/>
            </w:pPr>
            <w:r>
              <w:rPr>
                <w:rFonts w:ascii="Calibri" w:eastAsia="Calibri" w:hAnsi="Calibri" w:cs="Calibri"/>
                <w:color w:val="000000"/>
                <w:position w:val="-3"/>
              </w:rPr>
              <w:t>Request 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ABE727" w14:textId="77777777" w:rsidR="00A15BC6" w:rsidRDefault="003E72EF">
            <w:pPr>
              <w:spacing w:after="160" w:line="214" w:lineRule="auto"/>
              <w:jc w:val="center"/>
              <w:textAlignment w:val="center"/>
            </w:pPr>
            <w:r>
              <w:rPr>
                <w:rFonts w:ascii="Calibri" w:eastAsia="Calibri" w:hAnsi="Calibri" w:cs="Calibri"/>
                <w:color w:val="000000"/>
                <w:position w:val="-3"/>
              </w:rPr>
              <w:t>Fee-Related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CF9BBC" w14:textId="77777777" w:rsidR="00A15BC6" w:rsidRDefault="003E72EF">
            <w:pPr>
              <w:spacing w:after="160" w:line="214" w:lineRule="auto"/>
              <w:jc w:val="center"/>
              <w:textAlignment w:val="center"/>
            </w:pPr>
            <w:r>
              <w:rPr>
                <w:rFonts w:ascii="Calibri" w:eastAsia="Calibri" w:hAnsi="Calibri" w:cs="Calibri"/>
                <w:color w:val="000000"/>
                <w:position w:val="-3"/>
              </w:rPr>
              <w:t>Records not Reasonably 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96499A" w14:textId="77777777" w:rsidR="00A15BC6" w:rsidRDefault="003E72EF">
            <w:pPr>
              <w:spacing w:after="160" w:line="214" w:lineRule="auto"/>
              <w:jc w:val="center"/>
              <w:textAlignment w:val="center"/>
            </w:pPr>
            <w:r>
              <w:rPr>
                <w:rFonts w:ascii="Calibri" w:eastAsia="Calibri" w:hAnsi="Calibri" w:cs="Calibri"/>
                <w:color w:val="000000"/>
                <w:position w:val="-3"/>
              </w:rPr>
              <w:t>Improper Request for Other 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92454E" w14:textId="77777777" w:rsidR="00A15BC6" w:rsidRDefault="003E72EF">
            <w:pPr>
              <w:spacing w:after="160" w:line="214" w:lineRule="auto"/>
              <w:jc w:val="center"/>
              <w:textAlignment w:val="center"/>
            </w:pPr>
            <w:r>
              <w:rPr>
                <w:rFonts w:ascii="Calibri" w:eastAsia="Calibri" w:hAnsi="Calibri" w:cs="Calibri"/>
                <w:color w:val="000000"/>
                <w:position w:val="-3"/>
              </w:rPr>
              <w:t>Not 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798931" w14:textId="77777777" w:rsidR="00A15BC6" w:rsidRDefault="003E72EF">
            <w:pPr>
              <w:spacing w:after="160" w:line="214" w:lineRule="auto"/>
              <w:jc w:val="center"/>
              <w:textAlignment w:val="center"/>
            </w:pPr>
            <w:r>
              <w:rPr>
                <w:rFonts w:ascii="Calibri" w:eastAsia="Calibri" w:hAnsi="Calibri" w:cs="Calibri"/>
                <w:color w:val="000000"/>
                <w:position w:val="-3"/>
              </w:rPr>
              <w:t>Duplicate Request or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90FE0F" w14:textId="77777777" w:rsidR="00A15BC6" w:rsidRDefault="003E72EF">
            <w:pPr>
              <w:spacing w:after="160" w:line="214" w:lineRule="auto"/>
              <w:jc w:val="center"/>
              <w:textAlignment w:val="center"/>
            </w:pPr>
            <w:r>
              <w:rPr>
                <w:rFonts w:ascii="Calibri" w:eastAsia="Calibri" w:hAnsi="Calibri" w:cs="Calibri"/>
                <w:color w:val="000000"/>
                <w:position w:val="-3"/>
              </w:rPr>
              <w:t>Request 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6F5673" w14:textId="77777777" w:rsidR="00A15BC6" w:rsidRDefault="003E72EF">
            <w:pPr>
              <w:spacing w:after="160" w:line="214" w:lineRule="auto"/>
              <w:jc w:val="center"/>
              <w:textAlignment w:val="center"/>
            </w:pPr>
            <w:r>
              <w:rPr>
                <w:rFonts w:ascii="Calibri" w:eastAsia="Calibri" w:hAnsi="Calibri" w:cs="Calibri"/>
                <w:color w:val="000000"/>
                <w:position w:val="-3"/>
              </w:rPr>
              <w:t>Appeal Based Solely on Denial of 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543AD1" w14:textId="77777777" w:rsidR="00A15BC6" w:rsidRDefault="003E72EF">
            <w:pPr>
              <w:spacing w:after="160" w:line="214" w:lineRule="auto"/>
              <w:jc w:val="center"/>
              <w:textAlignment w:val="center"/>
            </w:pPr>
            <w:r>
              <w:rPr>
                <w:rFonts w:ascii="Calibri" w:eastAsia="Calibri" w:hAnsi="Calibri" w:cs="Calibri"/>
                <w:color w:val="000000"/>
                <w:position w:val="-3"/>
              </w:rPr>
              <w:t>Other *Explain in chart below</w:t>
            </w:r>
          </w:p>
        </w:tc>
      </w:tr>
      <w:tr w:rsidR="00A15BC6" w14:paraId="50A5AB8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9CFB9E"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6DD6A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D1BBD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1FC66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0C1A9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64E84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2FA1F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65671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306F1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23873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08625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B07C85"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31A3C6F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B2DA4B"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6D778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8FD28F"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8D813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A380A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8ABCA4"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73B33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AE7A4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95CBF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BE71DD"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22E86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3B7FD5"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7314376F"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29996ABE" w14:textId="77777777">
        <w:tc>
          <w:tcPr>
            <w:tcW w:w="8550" w:type="dxa"/>
            <w:tcMar>
              <w:top w:w="0" w:type="auto"/>
              <w:left w:w="0" w:type="auto"/>
              <w:bottom w:w="0" w:type="auto"/>
              <w:right w:w="0" w:type="auto"/>
            </w:tcMar>
            <w:vAlign w:val="bottom"/>
          </w:tcPr>
          <w:p w14:paraId="699F9163" w14:textId="77777777" w:rsidR="00A15BC6" w:rsidRDefault="00A15BC6">
            <w:pPr>
              <w:spacing w:after="160" w:line="214" w:lineRule="auto"/>
              <w:textAlignment w:val="bottom"/>
            </w:pPr>
          </w:p>
        </w:tc>
      </w:tr>
    </w:tbl>
    <w:p w14:paraId="7DA0C473" w14:textId="77777777" w:rsidR="00A15BC6" w:rsidRDefault="003E72EF">
      <w:pPr>
        <w:spacing w:after="160" w:line="214" w:lineRule="auto"/>
      </w:pPr>
      <w:r>
        <w:rPr>
          <w:rFonts w:ascii="Calibri" w:eastAsia="Calibri" w:hAnsi="Calibri" w:cs="Calibri"/>
          <w:b/>
          <w:bCs/>
          <w:color w:val="000000"/>
        </w:rPr>
        <w:t>VI.C.(3). REASONS FOR DENIAL ON APPEAL -- "OTHER" REASONS</w:t>
      </w:r>
    </w:p>
    <w:p w14:paraId="1B9D7048"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A15BC6" w14:paraId="0F9F4FBF" w14:textId="77777777">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E9416B"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7F4F61" w14:textId="77777777" w:rsidR="00A15BC6" w:rsidRDefault="003E72EF">
            <w:pPr>
              <w:spacing w:after="160" w:line="214" w:lineRule="auto"/>
              <w:jc w:val="center"/>
              <w:textAlignment w:val="center"/>
            </w:pPr>
            <w:r>
              <w:rPr>
                <w:rFonts w:ascii="Calibri" w:eastAsia="Calibri" w:hAnsi="Calibri" w:cs="Calibri"/>
                <w:color w:val="000000"/>
                <w:position w:val="-3"/>
              </w:rPr>
              <w:t>Description of "Other" Reasons for Denial on 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152E34" w14:textId="77777777" w:rsidR="00A15BC6" w:rsidRDefault="003E72EF">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9A7C4D"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1CC4A66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6DC30795" w14:textId="77777777" w:rsidR="00A15BC6" w:rsidRDefault="003E72EF">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06DDFB" w14:textId="77777777" w:rsidR="00A15BC6" w:rsidRDefault="003E72EF">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7ED3F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961586"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6BF6359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2F6B8B"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3D95F4" w14:textId="77777777" w:rsidR="00A15BC6" w:rsidRDefault="003E72EF">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AE7F0A" w14:textId="77777777" w:rsidR="00A15BC6" w:rsidRDefault="003E72EF">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4C94D3"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5F730B57"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65B1C725" w14:textId="77777777">
        <w:tc>
          <w:tcPr>
            <w:tcW w:w="8550" w:type="dxa"/>
            <w:tcMar>
              <w:top w:w="0" w:type="auto"/>
              <w:left w:w="0" w:type="auto"/>
              <w:bottom w:w="0" w:type="auto"/>
              <w:right w:w="0" w:type="auto"/>
            </w:tcMar>
            <w:vAlign w:val="bottom"/>
          </w:tcPr>
          <w:p w14:paraId="5B870403" w14:textId="77777777" w:rsidR="00A15BC6" w:rsidRDefault="00A15BC6">
            <w:pPr>
              <w:spacing w:after="160" w:line="214" w:lineRule="auto"/>
              <w:textAlignment w:val="bottom"/>
            </w:pPr>
          </w:p>
        </w:tc>
      </w:tr>
    </w:tbl>
    <w:p w14:paraId="7031D165" w14:textId="77777777" w:rsidR="00A15BC6" w:rsidRDefault="003E72EF">
      <w:pPr>
        <w:spacing w:after="160" w:line="214" w:lineRule="auto"/>
      </w:pPr>
      <w:r>
        <w:rPr>
          <w:rFonts w:ascii="Calibri" w:eastAsia="Calibri" w:hAnsi="Calibri" w:cs="Calibri"/>
          <w:b/>
          <w:bCs/>
          <w:color w:val="000000"/>
        </w:rPr>
        <w:t>VI.C.(4). RESPONSE TIME FOR ADMINISTRATIVE APPEALS</w:t>
      </w:r>
    </w:p>
    <w:p w14:paraId="423B12AB"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A15BC6" w14:paraId="2F130BB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47F113"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F866A1"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860ABA"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564C0C"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B05754"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r>
      <w:tr w:rsidR="00A15BC6" w14:paraId="0F97D4F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B5D316"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6FB7C7"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EA1D64"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7665D5"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2D9AC9"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111F6A81"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D2715B"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539788"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E936B0"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E3E88F"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5DA212" w14:textId="77777777" w:rsidR="00A15BC6" w:rsidRDefault="003E72EF">
            <w:pPr>
              <w:spacing w:after="160" w:line="214" w:lineRule="auto"/>
              <w:jc w:val="right"/>
              <w:textAlignment w:val="bottom"/>
            </w:pPr>
            <w:r>
              <w:rPr>
                <w:rFonts w:ascii="Calibri" w:eastAsia="Calibri" w:hAnsi="Calibri" w:cs="Calibri"/>
                <w:color w:val="000000"/>
              </w:rPr>
              <w:t>N/A</w:t>
            </w:r>
          </w:p>
        </w:tc>
      </w:tr>
    </w:tbl>
    <w:p w14:paraId="7D4581CB"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571E3EA5" w14:textId="77777777">
        <w:tc>
          <w:tcPr>
            <w:tcW w:w="8550" w:type="dxa"/>
            <w:tcMar>
              <w:top w:w="0" w:type="auto"/>
              <w:left w:w="0" w:type="auto"/>
              <w:bottom w:w="0" w:type="auto"/>
              <w:right w:w="0" w:type="auto"/>
            </w:tcMar>
            <w:vAlign w:val="bottom"/>
          </w:tcPr>
          <w:p w14:paraId="6E914C05" w14:textId="77777777" w:rsidR="00A15BC6" w:rsidRDefault="00A15BC6">
            <w:pPr>
              <w:spacing w:after="160" w:line="214" w:lineRule="auto"/>
              <w:textAlignment w:val="bottom"/>
            </w:pPr>
          </w:p>
        </w:tc>
      </w:tr>
    </w:tbl>
    <w:p w14:paraId="3E563042" w14:textId="77777777" w:rsidR="00A15BC6" w:rsidRDefault="003E72EF">
      <w:pPr>
        <w:spacing w:after="160" w:line="214" w:lineRule="auto"/>
      </w:pPr>
      <w:r>
        <w:rPr>
          <w:rFonts w:ascii="Calibri" w:eastAsia="Calibri" w:hAnsi="Calibri" w:cs="Calibri"/>
          <w:b/>
          <w:bCs/>
          <w:color w:val="000000"/>
        </w:rPr>
        <w:t>VI.C.(5). TEN OLDEST PENDING ADMINISTRATIVE APPEALS</w:t>
      </w:r>
    </w:p>
    <w:p w14:paraId="0B863889"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3"/>
        <w:gridCol w:w="987"/>
        <w:gridCol w:w="840"/>
        <w:gridCol w:w="575"/>
        <w:gridCol w:w="575"/>
        <w:gridCol w:w="575"/>
        <w:gridCol w:w="575"/>
        <w:gridCol w:w="575"/>
        <w:gridCol w:w="575"/>
        <w:gridCol w:w="575"/>
        <w:gridCol w:w="575"/>
        <w:gridCol w:w="840"/>
      </w:tblGrid>
      <w:tr w:rsidR="00A15BC6" w14:paraId="3DDD21AB"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338A1B"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45F956" w14:textId="77777777" w:rsidR="00A15BC6" w:rsidRDefault="003E72EF">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7B35AD" w14:textId="77777777" w:rsidR="00A15BC6" w:rsidRDefault="003E72EF">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C71B17" w14:textId="77777777" w:rsidR="00A15BC6" w:rsidRDefault="003E72EF">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673B1D" w14:textId="77777777" w:rsidR="00A15BC6" w:rsidRDefault="003E72EF">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53A7D1" w14:textId="77777777" w:rsidR="00A15BC6" w:rsidRDefault="003E72EF">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59E66E" w14:textId="77777777" w:rsidR="00A15BC6" w:rsidRDefault="003E72EF">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E9B3D9" w14:textId="77777777" w:rsidR="00A15BC6" w:rsidRDefault="003E72EF">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A553E9" w14:textId="77777777" w:rsidR="00A15BC6" w:rsidRDefault="003E72EF">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9107CE" w14:textId="77777777" w:rsidR="00A15BC6" w:rsidRDefault="003E72EF">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E554D6" w14:textId="77777777" w:rsidR="00A15BC6" w:rsidRDefault="003E72EF">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F457E7" w14:textId="77777777" w:rsidR="00A15BC6" w:rsidRDefault="003E72EF">
            <w:pPr>
              <w:spacing w:after="160" w:line="214" w:lineRule="auto"/>
              <w:jc w:val="center"/>
              <w:textAlignment w:val="center"/>
            </w:pPr>
            <w:r>
              <w:rPr>
                <w:rFonts w:ascii="Calibri" w:eastAsia="Calibri" w:hAnsi="Calibri" w:cs="Calibri"/>
                <w:color w:val="000000"/>
                <w:position w:val="-3"/>
              </w:rPr>
              <w:t>Oldest Appeal</w:t>
            </w:r>
          </w:p>
        </w:tc>
      </w:tr>
      <w:tr w:rsidR="00A15BC6" w14:paraId="3F2B03D1"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617469"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BBD170" w14:textId="77777777" w:rsidR="00A15BC6" w:rsidRDefault="003E72EF">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5E81BD"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A41783"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26CCFD"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92DBED"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0C0104"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8FE233"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E5A02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3E125E"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53994E"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2D3A87"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49A2440A" w14:textId="77777777">
        <w:tc>
          <w:tcPr>
            <w:tcW w:w="0" w:type="auto"/>
            <w:vMerge/>
            <w:tcBorders>
              <w:top w:val="inset" w:sz="7" w:space="0" w:color="0F243E"/>
              <w:left w:val="inset" w:sz="7" w:space="0" w:color="auto"/>
              <w:bottom w:val="inset" w:sz="7" w:space="0" w:color="auto"/>
              <w:right w:val="inset" w:sz="7" w:space="0" w:color="auto"/>
            </w:tcBorders>
          </w:tcPr>
          <w:p w14:paraId="703E3A4C" w14:textId="77777777" w:rsidR="00A15BC6" w:rsidRDefault="00A15BC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4F64F5" w14:textId="77777777" w:rsidR="00A15BC6" w:rsidRDefault="003E72EF">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E0BB7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854B8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AF5ED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D583E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31A75C"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EE2C9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328C1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34BD9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596FD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256BB8"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38289B43"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19176F"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A4FB6D" w14:textId="77777777" w:rsidR="00A15BC6" w:rsidRDefault="003E72EF">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4E796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B9491CE"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AA4B74"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1D5CC8"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7D54F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31B916"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B9658B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1D6F2A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288A2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49A416"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1F608802" w14:textId="77777777">
        <w:tc>
          <w:tcPr>
            <w:tcW w:w="0" w:type="auto"/>
            <w:vMerge/>
            <w:tcBorders>
              <w:top w:val="inset" w:sz="7" w:space="0" w:color="0F243E"/>
              <w:left w:val="inset" w:sz="7" w:space="0" w:color="auto"/>
              <w:bottom w:val="inset" w:sz="7" w:space="0" w:color="auto"/>
              <w:right w:val="inset" w:sz="7" w:space="0" w:color="auto"/>
            </w:tcBorders>
          </w:tcPr>
          <w:p w14:paraId="08D926D2" w14:textId="77777777" w:rsidR="00A15BC6" w:rsidRDefault="00A15BC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B2F2BA"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Days </w:t>
            </w:r>
            <w:r>
              <w:rPr>
                <w:rFonts w:ascii="Calibri" w:eastAsia="Calibri" w:hAnsi="Calibri" w:cs="Calibri"/>
                <w:color w:val="000000"/>
                <w:position w:val="-3"/>
              </w:rPr>
              <w:lastRenderedPageBreak/>
              <w:t>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167209" w14:textId="77777777" w:rsidR="00A15BC6" w:rsidRDefault="003E72EF">
            <w:pPr>
              <w:spacing w:after="160" w:line="214" w:lineRule="auto"/>
              <w:jc w:val="right"/>
              <w:textAlignment w:val="bottom"/>
            </w:pPr>
            <w:r>
              <w:rPr>
                <w:rFonts w:ascii="Calibri" w:eastAsia="Calibri" w:hAnsi="Calibri" w:cs="Calibri"/>
                <w:color w:val="000000"/>
              </w:rPr>
              <w:lastRenderedPageBreak/>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217A0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53C95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60FF0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248E4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721DD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F0A7C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61B79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CBFEBC"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F82998"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554E7BC2"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63E8B72A" w14:textId="77777777">
        <w:tc>
          <w:tcPr>
            <w:tcW w:w="8550" w:type="dxa"/>
            <w:tcMar>
              <w:top w:w="0" w:type="auto"/>
              <w:left w:w="0" w:type="auto"/>
              <w:bottom w:w="0" w:type="auto"/>
              <w:right w:w="0" w:type="auto"/>
            </w:tcMar>
            <w:vAlign w:val="bottom"/>
          </w:tcPr>
          <w:p w14:paraId="3EEEA2CF" w14:textId="77777777" w:rsidR="00A15BC6" w:rsidRDefault="00A15BC6">
            <w:pPr>
              <w:spacing w:after="160" w:line="214" w:lineRule="auto"/>
              <w:textAlignment w:val="bottom"/>
            </w:pPr>
          </w:p>
        </w:tc>
      </w:tr>
    </w:tbl>
    <w:p w14:paraId="71C7A989" w14:textId="77777777" w:rsidR="00A15BC6" w:rsidRDefault="003E72EF">
      <w:pPr>
        <w:spacing w:after="160" w:line="214" w:lineRule="auto"/>
      </w:pPr>
      <w:r>
        <w:rPr>
          <w:rFonts w:ascii="Calibri" w:eastAsia="Calibri" w:hAnsi="Calibri" w:cs="Calibri"/>
          <w:b/>
          <w:bCs/>
          <w:color w:val="000000"/>
        </w:rPr>
        <w:t>VII.A. FOIA REQUESTS -- RESPONSE TIME FOR ALL PROCESSED PERFECTED REQUESTS</w:t>
      </w:r>
    </w:p>
    <w:p w14:paraId="13BFE076"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A15BC6" w14:paraId="27998E27"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12D3BA"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515DA3" w14:textId="77777777" w:rsidR="00A15BC6" w:rsidRDefault="003E72EF">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82129B" w14:textId="77777777" w:rsidR="00A15BC6" w:rsidRDefault="003E72EF">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10765D" w14:textId="77777777" w:rsidR="00A15BC6" w:rsidRDefault="003E72EF">
            <w:pPr>
              <w:spacing w:after="160" w:line="214" w:lineRule="auto"/>
              <w:jc w:val="center"/>
              <w:textAlignment w:val="center"/>
            </w:pPr>
            <w:r>
              <w:rPr>
                <w:rFonts w:ascii="Calibri" w:eastAsia="Calibri" w:hAnsi="Calibri" w:cs="Calibri"/>
                <w:color w:val="000000"/>
                <w:position w:val="-3"/>
              </w:rPr>
              <w:t>EXPEDITED PROCESSING</w:t>
            </w:r>
          </w:p>
        </w:tc>
      </w:tr>
      <w:tr w:rsidR="00A15BC6" w14:paraId="60B2E438" w14:textId="77777777">
        <w:tc>
          <w:tcPr>
            <w:tcW w:w="0" w:type="auto"/>
            <w:vMerge/>
            <w:tcBorders>
              <w:top w:val="inset" w:sz="7" w:space="0" w:color="0F243E"/>
              <w:left w:val="inset" w:sz="7" w:space="0" w:color="auto"/>
              <w:bottom w:val="inset" w:sz="7" w:space="0" w:color="auto"/>
              <w:right w:val="inset" w:sz="7" w:space="0" w:color="auto"/>
            </w:tcBorders>
          </w:tcPr>
          <w:p w14:paraId="48EF2E45" w14:textId="77777777" w:rsidR="00A15BC6" w:rsidRDefault="00A15BC6"/>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CEE2D3"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E07B0B"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DD05EC"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392006"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8E7899"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B54726"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772DCF"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253018"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B2F703"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BB1651"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53EE60"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ECC79E"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r>
      <w:tr w:rsidR="00A15BC6" w14:paraId="7EEA5EB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EA20CB"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F8ED87" w14:textId="77777777" w:rsidR="00A15BC6" w:rsidRDefault="003E72EF">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BD2F75"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D2660E"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A21D05" w14:textId="77777777" w:rsidR="00A15BC6" w:rsidRDefault="003E72EF">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404546" w14:textId="77777777" w:rsidR="00A15BC6" w:rsidRDefault="003E72EF">
            <w:pPr>
              <w:spacing w:after="160" w:line="214" w:lineRule="auto"/>
              <w:jc w:val="right"/>
              <w:textAlignment w:val="bottom"/>
            </w:pPr>
            <w:r>
              <w:rPr>
                <w:rFonts w:ascii="Calibri" w:eastAsia="Calibri" w:hAnsi="Calibri" w:cs="Calibri"/>
                <w:color w:val="000000"/>
              </w:rPr>
              <w:t>201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AE5D08" w14:textId="77777777" w:rsidR="00A15BC6" w:rsidRDefault="003E72EF">
            <w:pPr>
              <w:spacing w:after="160" w:line="214" w:lineRule="auto"/>
              <w:jc w:val="right"/>
              <w:textAlignment w:val="bottom"/>
            </w:pPr>
            <w:r>
              <w:rPr>
                <w:rFonts w:ascii="Calibri" w:eastAsia="Calibri" w:hAnsi="Calibri" w:cs="Calibri"/>
                <w:color w:val="000000"/>
              </w:rPr>
              <w:t>258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33C422" w14:textId="77777777" w:rsidR="00A15BC6" w:rsidRDefault="003E72EF">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F85073" w14:textId="77777777" w:rsidR="00A15BC6" w:rsidRDefault="003E72EF">
            <w:pPr>
              <w:spacing w:after="160" w:line="214" w:lineRule="auto"/>
              <w:jc w:val="right"/>
              <w:textAlignment w:val="bottom"/>
            </w:pPr>
            <w:r>
              <w:rPr>
                <w:rFonts w:ascii="Calibri" w:eastAsia="Calibri" w:hAnsi="Calibri" w:cs="Calibri"/>
                <w:color w:val="000000"/>
              </w:rPr>
              <w:t>514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332E9B"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8FE08E"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A65EF5"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95BFC3"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72E3B7E6"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41CD76"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73D5F2" w14:textId="77777777" w:rsidR="00A15BC6" w:rsidRDefault="003E72EF">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E399F4"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96033B"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069CE4" w14:textId="77777777" w:rsidR="00A15BC6" w:rsidRDefault="003E72EF">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BDA1FA" w14:textId="77777777" w:rsidR="00A15BC6" w:rsidRDefault="003E72EF">
            <w:pPr>
              <w:spacing w:after="160" w:line="214" w:lineRule="auto"/>
              <w:jc w:val="right"/>
              <w:textAlignment w:val="bottom"/>
            </w:pPr>
            <w:r>
              <w:rPr>
                <w:rFonts w:ascii="Calibri" w:eastAsia="Calibri" w:hAnsi="Calibri" w:cs="Calibri"/>
                <w:color w:val="000000"/>
              </w:rPr>
              <w:t>201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FBFB25" w14:textId="77777777" w:rsidR="00A15BC6" w:rsidRDefault="003E72EF">
            <w:pPr>
              <w:spacing w:after="160" w:line="214" w:lineRule="auto"/>
              <w:jc w:val="right"/>
              <w:textAlignment w:val="bottom"/>
            </w:pPr>
            <w:r>
              <w:rPr>
                <w:rFonts w:ascii="Calibri" w:eastAsia="Calibri" w:hAnsi="Calibri" w:cs="Calibri"/>
                <w:color w:val="000000"/>
              </w:rPr>
              <w:t>258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DE6FB7" w14:textId="77777777" w:rsidR="00A15BC6" w:rsidRDefault="003E72EF">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709EF0" w14:textId="77777777" w:rsidR="00A15BC6" w:rsidRDefault="003E72EF">
            <w:pPr>
              <w:spacing w:after="160" w:line="214" w:lineRule="auto"/>
              <w:jc w:val="right"/>
              <w:textAlignment w:val="bottom"/>
            </w:pPr>
            <w:r>
              <w:rPr>
                <w:rFonts w:ascii="Calibri" w:eastAsia="Calibri" w:hAnsi="Calibri" w:cs="Calibri"/>
                <w:color w:val="000000"/>
              </w:rPr>
              <w:t>514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8E46C4"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3D7E0F"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19C96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509152" w14:textId="77777777" w:rsidR="00A15BC6" w:rsidRDefault="003E72EF">
            <w:pPr>
              <w:spacing w:after="160" w:line="214" w:lineRule="auto"/>
              <w:jc w:val="right"/>
              <w:textAlignment w:val="bottom"/>
            </w:pPr>
            <w:r>
              <w:rPr>
                <w:rFonts w:ascii="Calibri" w:eastAsia="Calibri" w:hAnsi="Calibri" w:cs="Calibri"/>
                <w:color w:val="000000"/>
              </w:rPr>
              <w:t>N/A</w:t>
            </w:r>
          </w:p>
        </w:tc>
      </w:tr>
    </w:tbl>
    <w:p w14:paraId="2512ECD7"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4FF1B3D5" w14:textId="77777777">
        <w:tc>
          <w:tcPr>
            <w:tcW w:w="8550" w:type="dxa"/>
            <w:tcMar>
              <w:top w:w="0" w:type="auto"/>
              <w:left w:w="0" w:type="auto"/>
              <w:bottom w:w="0" w:type="auto"/>
              <w:right w:w="0" w:type="auto"/>
            </w:tcMar>
            <w:vAlign w:val="bottom"/>
          </w:tcPr>
          <w:p w14:paraId="6214B85D" w14:textId="77777777" w:rsidR="00A15BC6" w:rsidRDefault="00A15BC6">
            <w:pPr>
              <w:spacing w:after="160" w:line="214" w:lineRule="auto"/>
              <w:textAlignment w:val="bottom"/>
            </w:pPr>
          </w:p>
        </w:tc>
      </w:tr>
    </w:tbl>
    <w:p w14:paraId="068CC960" w14:textId="77777777" w:rsidR="00A15BC6" w:rsidRDefault="003E72EF">
      <w:pPr>
        <w:spacing w:after="160" w:line="214" w:lineRule="auto"/>
      </w:pPr>
      <w:r>
        <w:rPr>
          <w:rFonts w:ascii="Calibri" w:eastAsia="Calibri" w:hAnsi="Calibri" w:cs="Calibri"/>
          <w:b/>
          <w:bCs/>
          <w:color w:val="000000"/>
        </w:rPr>
        <w:t>VII.B. PROCESSED REQUESTS -- RESPONSE TIME FOR PERFECTED REQUESTS IN WHICH INFORMATION WAS GRANTED</w:t>
      </w:r>
    </w:p>
    <w:p w14:paraId="621616EE"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A15BC6" w14:paraId="2986D3B8"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7A850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4D10FD" w14:textId="77777777" w:rsidR="00A15BC6" w:rsidRDefault="003E72EF">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919866" w14:textId="77777777" w:rsidR="00A15BC6" w:rsidRDefault="003E72EF">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90367B" w14:textId="77777777" w:rsidR="00A15BC6" w:rsidRDefault="003E72EF">
            <w:pPr>
              <w:spacing w:after="160" w:line="214" w:lineRule="auto"/>
              <w:jc w:val="center"/>
              <w:textAlignment w:val="center"/>
            </w:pPr>
            <w:r>
              <w:rPr>
                <w:rFonts w:ascii="Calibri" w:eastAsia="Calibri" w:hAnsi="Calibri" w:cs="Calibri"/>
                <w:color w:val="000000"/>
                <w:position w:val="-3"/>
              </w:rPr>
              <w:t>EXPEDITED PROCESSING</w:t>
            </w:r>
          </w:p>
        </w:tc>
      </w:tr>
      <w:tr w:rsidR="00A15BC6" w14:paraId="1CEA80A9" w14:textId="77777777">
        <w:tc>
          <w:tcPr>
            <w:tcW w:w="0" w:type="auto"/>
            <w:vMerge/>
            <w:tcBorders>
              <w:top w:val="inset" w:sz="7" w:space="0" w:color="0F243E"/>
              <w:left w:val="inset" w:sz="7" w:space="0" w:color="auto"/>
              <w:bottom w:val="inset" w:sz="7" w:space="0" w:color="auto"/>
              <w:right w:val="inset" w:sz="7" w:space="0" w:color="auto"/>
            </w:tcBorders>
          </w:tcPr>
          <w:p w14:paraId="3474F4D0" w14:textId="77777777" w:rsidR="00A15BC6" w:rsidRDefault="00A15BC6"/>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E0A788"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87C953"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43427A"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5A2D8C"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9204A4"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C8C493"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29E955"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E948FC"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A19CA0"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027EFD"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CE9A15" w14:textId="77777777" w:rsidR="00A15BC6" w:rsidRDefault="003E72EF">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FA004F" w14:textId="77777777" w:rsidR="00A15BC6" w:rsidRDefault="003E72EF">
            <w:pPr>
              <w:spacing w:after="160" w:line="214" w:lineRule="auto"/>
              <w:jc w:val="center"/>
              <w:textAlignment w:val="center"/>
            </w:pPr>
            <w:r>
              <w:rPr>
                <w:rFonts w:ascii="Calibri" w:eastAsia="Calibri" w:hAnsi="Calibri" w:cs="Calibri"/>
                <w:color w:val="000000"/>
                <w:position w:val="-3"/>
              </w:rPr>
              <w:t>Highest Number of Days</w:t>
            </w:r>
          </w:p>
        </w:tc>
      </w:tr>
      <w:tr w:rsidR="00A15BC6" w14:paraId="13407DD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56A271"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A2BB17" w14:textId="77777777" w:rsidR="00A15BC6" w:rsidRDefault="003E72EF">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F04CE0"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C22063"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616F47" w14:textId="77777777" w:rsidR="00A15BC6" w:rsidRDefault="003E72EF">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F6AD32" w14:textId="77777777" w:rsidR="00A15BC6" w:rsidRDefault="003E72EF">
            <w:pPr>
              <w:spacing w:after="160" w:line="214" w:lineRule="auto"/>
              <w:jc w:val="right"/>
              <w:textAlignment w:val="bottom"/>
            </w:pPr>
            <w:r>
              <w:rPr>
                <w:rFonts w:ascii="Calibri" w:eastAsia="Calibri" w:hAnsi="Calibri" w:cs="Calibri"/>
                <w:color w:val="000000"/>
              </w:rPr>
              <w:t>201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5F05B2" w14:textId="77777777" w:rsidR="00A15BC6" w:rsidRDefault="003E72EF">
            <w:pPr>
              <w:spacing w:after="160" w:line="214" w:lineRule="auto"/>
              <w:jc w:val="right"/>
              <w:textAlignment w:val="bottom"/>
            </w:pPr>
            <w:r>
              <w:rPr>
                <w:rFonts w:ascii="Calibri" w:eastAsia="Calibri" w:hAnsi="Calibri" w:cs="Calibri"/>
                <w:color w:val="000000"/>
              </w:rPr>
              <w:t>258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6A4FCA" w14:textId="77777777" w:rsidR="00A15BC6" w:rsidRDefault="003E72EF">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83AEDC" w14:textId="77777777" w:rsidR="00A15BC6" w:rsidRDefault="003E72EF">
            <w:pPr>
              <w:spacing w:after="160" w:line="214" w:lineRule="auto"/>
              <w:jc w:val="right"/>
              <w:textAlignment w:val="bottom"/>
            </w:pPr>
            <w:r>
              <w:rPr>
                <w:rFonts w:ascii="Calibri" w:eastAsia="Calibri" w:hAnsi="Calibri" w:cs="Calibri"/>
                <w:color w:val="000000"/>
              </w:rPr>
              <w:t>514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D7E36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3C743C"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43FF1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9DA7F0"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2B06DA5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27E71D" w14:textId="77777777" w:rsidR="00A15BC6" w:rsidRDefault="003E72EF">
            <w:pPr>
              <w:spacing w:after="160" w:line="214" w:lineRule="auto"/>
              <w:jc w:val="center"/>
              <w:textAlignment w:val="center"/>
            </w:pPr>
            <w:r>
              <w:rPr>
                <w:rFonts w:ascii="Calibri" w:eastAsia="Calibri" w:hAnsi="Calibri" w:cs="Calibri"/>
                <w:color w:val="000000"/>
                <w:position w:val="-3"/>
              </w:rPr>
              <w:t xml:space="preserve">AGENCY </w:t>
            </w:r>
            <w:r>
              <w:rPr>
                <w:rFonts w:ascii="Calibri" w:eastAsia="Calibri" w:hAnsi="Calibri" w:cs="Calibri"/>
                <w:color w:val="000000"/>
                <w:position w:val="-3"/>
              </w:rPr>
              <w:lastRenderedPageBreak/>
              <w:t>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DA06C0" w14:textId="77777777" w:rsidR="00A15BC6" w:rsidRDefault="003E72EF">
            <w:pPr>
              <w:spacing w:after="160" w:line="214" w:lineRule="auto"/>
              <w:jc w:val="right"/>
              <w:textAlignment w:val="bottom"/>
            </w:pPr>
            <w:r>
              <w:rPr>
                <w:rFonts w:ascii="Calibri" w:eastAsia="Calibri" w:hAnsi="Calibri" w:cs="Calibri"/>
                <w:color w:val="000000"/>
              </w:rPr>
              <w:lastRenderedPageBreak/>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41A49A"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549246"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7C3150" w14:textId="77777777" w:rsidR="00A15BC6" w:rsidRDefault="003E72EF">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7CB881" w14:textId="77777777" w:rsidR="00A15BC6" w:rsidRDefault="003E72EF">
            <w:pPr>
              <w:spacing w:after="160" w:line="214" w:lineRule="auto"/>
              <w:jc w:val="right"/>
              <w:textAlignment w:val="bottom"/>
            </w:pPr>
            <w:r>
              <w:rPr>
                <w:rFonts w:ascii="Calibri" w:eastAsia="Calibri" w:hAnsi="Calibri" w:cs="Calibri"/>
                <w:color w:val="000000"/>
              </w:rPr>
              <w:t>201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BF2306" w14:textId="77777777" w:rsidR="00A15BC6" w:rsidRDefault="003E72EF">
            <w:pPr>
              <w:spacing w:after="160" w:line="214" w:lineRule="auto"/>
              <w:jc w:val="right"/>
              <w:textAlignment w:val="bottom"/>
            </w:pPr>
            <w:r>
              <w:rPr>
                <w:rFonts w:ascii="Calibri" w:eastAsia="Calibri" w:hAnsi="Calibri" w:cs="Calibri"/>
                <w:color w:val="000000"/>
              </w:rPr>
              <w:t>258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AF8841" w14:textId="77777777" w:rsidR="00A15BC6" w:rsidRDefault="003E72EF">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0AEED2" w14:textId="77777777" w:rsidR="00A15BC6" w:rsidRDefault="003E72EF">
            <w:pPr>
              <w:spacing w:after="160" w:line="214" w:lineRule="auto"/>
              <w:jc w:val="right"/>
              <w:textAlignment w:val="bottom"/>
            </w:pPr>
            <w:r>
              <w:rPr>
                <w:rFonts w:ascii="Calibri" w:eastAsia="Calibri" w:hAnsi="Calibri" w:cs="Calibri"/>
                <w:color w:val="000000"/>
              </w:rPr>
              <w:t>514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78B38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8BEF3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654BD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1BCFFD"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40F38670"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1C5B5081" w14:textId="77777777">
        <w:tc>
          <w:tcPr>
            <w:tcW w:w="8550" w:type="dxa"/>
            <w:tcMar>
              <w:top w:w="0" w:type="auto"/>
              <w:left w:w="0" w:type="auto"/>
              <w:bottom w:w="0" w:type="auto"/>
              <w:right w:w="0" w:type="auto"/>
            </w:tcMar>
            <w:vAlign w:val="bottom"/>
          </w:tcPr>
          <w:p w14:paraId="59794510" w14:textId="77777777" w:rsidR="00A15BC6" w:rsidRDefault="00A15BC6">
            <w:pPr>
              <w:spacing w:after="160" w:line="214" w:lineRule="auto"/>
              <w:textAlignment w:val="bottom"/>
            </w:pPr>
          </w:p>
        </w:tc>
      </w:tr>
    </w:tbl>
    <w:p w14:paraId="762C2898" w14:textId="77777777" w:rsidR="00A15BC6" w:rsidRDefault="003E72EF">
      <w:pPr>
        <w:spacing w:after="160" w:line="214" w:lineRule="auto"/>
      </w:pPr>
      <w:r>
        <w:rPr>
          <w:rFonts w:ascii="Calibri" w:eastAsia="Calibri" w:hAnsi="Calibri" w:cs="Calibri"/>
          <w:b/>
          <w:bCs/>
          <w:color w:val="000000"/>
        </w:rPr>
        <w:t>VII.C. PROCESSED SIMPLE REQUESTS -- RESPONSE TIME IN DAY INCREMENTS</w:t>
      </w:r>
    </w:p>
    <w:p w14:paraId="171E5737"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A15BC6" w14:paraId="1AE73B26"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04A689"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75892D" w14:textId="77777777" w:rsidR="00A15BC6" w:rsidRDefault="003E72EF">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1C27B1" w14:textId="77777777" w:rsidR="00A15BC6" w:rsidRDefault="003E72EF">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2B7F71" w14:textId="77777777" w:rsidR="00A15BC6" w:rsidRDefault="003E72EF">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C4EDE9" w14:textId="77777777" w:rsidR="00A15BC6" w:rsidRDefault="003E72EF">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E7F802" w14:textId="77777777" w:rsidR="00A15BC6" w:rsidRDefault="003E72EF">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2241F1" w14:textId="77777777" w:rsidR="00A15BC6" w:rsidRDefault="003E72EF">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486C88" w14:textId="77777777" w:rsidR="00A15BC6" w:rsidRDefault="003E72EF">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7856CD" w14:textId="77777777" w:rsidR="00A15BC6" w:rsidRDefault="003E72EF">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A6D58E" w14:textId="77777777" w:rsidR="00A15BC6" w:rsidRDefault="003E72EF">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5B95AE" w14:textId="77777777" w:rsidR="00A15BC6" w:rsidRDefault="003E72EF">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8A2009" w14:textId="77777777" w:rsidR="00A15BC6" w:rsidRDefault="003E72EF">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FBBB6E" w14:textId="77777777" w:rsidR="00A15BC6" w:rsidRDefault="003E72EF">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5253B5" w14:textId="77777777" w:rsidR="00A15BC6" w:rsidRDefault="003E72EF">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624468"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6E13EA2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D4F3E7"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9DA942" w14:textId="77777777" w:rsidR="00A15BC6" w:rsidRDefault="003E72EF">
            <w:pPr>
              <w:spacing w:after="160" w:line="214" w:lineRule="auto"/>
              <w:jc w:val="right"/>
              <w:textAlignment w:val="bottom"/>
            </w:pPr>
            <w:r>
              <w:rPr>
                <w:rFonts w:ascii="Calibri" w:eastAsia="Calibri" w:hAnsi="Calibri" w:cs="Calibri"/>
                <w:color w:val="000000"/>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72EF4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51D69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A19B3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CBA62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B3047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BEDCD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2BD46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7FCC7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D36CF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07E5A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01C15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62C44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10AEEF" w14:textId="77777777" w:rsidR="00A15BC6" w:rsidRDefault="003E72EF">
            <w:pPr>
              <w:spacing w:after="160" w:line="214" w:lineRule="auto"/>
              <w:jc w:val="right"/>
              <w:textAlignment w:val="center"/>
            </w:pPr>
            <w:r>
              <w:rPr>
                <w:rFonts w:ascii="Calibri" w:eastAsia="Calibri" w:hAnsi="Calibri" w:cs="Calibri"/>
                <w:color w:val="000000"/>
                <w:position w:val="-3"/>
              </w:rPr>
              <w:t>31</w:t>
            </w:r>
          </w:p>
        </w:tc>
      </w:tr>
      <w:tr w:rsidR="00A15BC6" w14:paraId="206C787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0BBB29"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17BC49" w14:textId="77777777" w:rsidR="00A15BC6" w:rsidRDefault="003E72EF">
            <w:pPr>
              <w:spacing w:after="160" w:line="214" w:lineRule="auto"/>
              <w:jc w:val="right"/>
              <w:textAlignment w:val="center"/>
            </w:pPr>
            <w:r>
              <w:rPr>
                <w:rFonts w:ascii="Calibri" w:eastAsia="Calibri" w:hAnsi="Calibri" w:cs="Calibri"/>
                <w:color w:val="000000"/>
                <w:position w:val="-3"/>
              </w:rPr>
              <w:t>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9EEC5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DD01A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94FA72"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58C9A5"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3C9DCE"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7E99AA"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D9E095"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897518"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5DDFB5"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5BDFE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A9366C"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99AC19"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6BECE9" w14:textId="77777777" w:rsidR="00A15BC6" w:rsidRDefault="003E72EF">
            <w:pPr>
              <w:spacing w:after="160" w:line="214" w:lineRule="auto"/>
              <w:jc w:val="right"/>
              <w:textAlignment w:val="center"/>
            </w:pPr>
            <w:r>
              <w:rPr>
                <w:rFonts w:ascii="Calibri" w:eastAsia="Calibri" w:hAnsi="Calibri" w:cs="Calibri"/>
                <w:color w:val="000000"/>
                <w:position w:val="-3"/>
              </w:rPr>
              <w:t>31</w:t>
            </w:r>
          </w:p>
        </w:tc>
      </w:tr>
    </w:tbl>
    <w:p w14:paraId="7C56548E"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11FB187B" w14:textId="77777777">
        <w:tc>
          <w:tcPr>
            <w:tcW w:w="8550" w:type="dxa"/>
            <w:tcMar>
              <w:top w:w="0" w:type="auto"/>
              <w:left w:w="0" w:type="auto"/>
              <w:bottom w:w="0" w:type="auto"/>
              <w:right w:w="0" w:type="auto"/>
            </w:tcMar>
            <w:vAlign w:val="bottom"/>
          </w:tcPr>
          <w:p w14:paraId="16F6B7EF" w14:textId="77777777" w:rsidR="00A15BC6" w:rsidRDefault="00A15BC6">
            <w:pPr>
              <w:spacing w:after="160" w:line="214" w:lineRule="auto"/>
              <w:textAlignment w:val="bottom"/>
            </w:pPr>
          </w:p>
        </w:tc>
      </w:tr>
    </w:tbl>
    <w:p w14:paraId="68E6D330" w14:textId="77777777" w:rsidR="00A15BC6" w:rsidRDefault="003E72EF">
      <w:pPr>
        <w:spacing w:after="160" w:line="214" w:lineRule="auto"/>
      </w:pPr>
      <w:r>
        <w:rPr>
          <w:rFonts w:ascii="Calibri" w:eastAsia="Calibri" w:hAnsi="Calibri" w:cs="Calibri"/>
          <w:b/>
          <w:bCs/>
          <w:color w:val="000000"/>
        </w:rPr>
        <w:t>VII.C. PROCESSED COMPLEX REQUESTS -- RESPONSE TIME IN DAY INCREMENTS</w:t>
      </w:r>
    </w:p>
    <w:p w14:paraId="7A40D497"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A15BC6" w14:paraId="39F734F6"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28A43C"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31638B" w14:textId="77777777" w:rsidR="00A15BC6" w:rsidRDefault="003E72EF">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C4ABDA" w14:textId="77777777" w:rsidR="00A15BC6" w:rsidRDefault="003E72EF">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01BAA9" w14:textId="77777777" w:rsidR="00A15BC6" w:rsidRDefault="003E72EF">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62D7F6" w14:textId="77777777" w:rsidR="00A15BC6" w:rsidRDefault="003E72EF">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03C7CB" w14:textId="77777777" w:rsidR="00A15BC6" w:rsidRDefault="003E72EF">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147EE8" w14:textId="77777777" w:rsidR="00A15BC6" w:rsidRDefault="003E72EF">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553AB0" w14:textId="77777777" w:rsidR="00A15BC6" w:rsidRDefault="003E72EF">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B93274" w14:textId="77777777" w:rsidR="00A15BC6" w:rsidRDefault="003E72EF">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D14EAD" w14:textId="77777777" w:rsidR="00A15BC6" w:rsidRDefault="003E72EF">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C42813" w14:textId="77777777" w:rsidR="00A15BC6" w:rsidRDefault="003E72EF">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424A07" w14:textId="77777777" w:rsidR="00A15BC6" w:rsidRDefault="003E72EF">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1EC24F" w14:textId="77777777" w:rsidR="00A15BC6" w:rsidRDefault="003E72EF">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1153C0" w14:textId="77777777" w:rsidR="00A15BC6" w:rsidRDefault="003E72EF">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C6BAC0"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3CB36BF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B799B5"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D90948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9E44AD"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BD6795"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3B849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5A56F1"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C63D5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2BC14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A324C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C79C0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BA4E7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60922B"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D44B7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6112BD"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18C110" w14:textId="77777777" w:rsidR="00A15BC6" w:rsidRDefault="003E72EF">
            <w:pPr>
              <w:spacing w:after="160" w:line="214" w:lineRule="auto"/>
              <w:jc w:val="right"/>
              <w:textAlignment w:val="center"/>
            </w:pPr>
            <w:r>
              <w:rPr>
                <w:rFonts w:ascii="Calibri" w:eastAsia="Calibri" w:hAnsi="Calibri" w:cs="Calibri"/>
                <w:color w:val="000000"/>
                <w:position w:val="-3"/>
              </w:rPr>
              <w:t>5</w:t>
            </w:r>
          </w:p>
        </w:tc>
      </w:tr>
      <w:tr w:rsidR="00A15BC6" w14:paraId="4F7EF18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40A9F5"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C4F8B1"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856C39" w14:textId="77777777" w:rsidR="00A15BC6" w:rsidRDefault="003E72EF">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95C350"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72B099"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EDC3F0"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82864E"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676069"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EA829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A0007D"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3FB95D"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B70BAA" w14:textId="77777777" w:rsidR="00A15BC6" w:rsidRDefault="003E72EF">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473B4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BA9179" w14:textId="77777777" w:rsidR="00A15BC6" w:rsidRDefault="003E72EF">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6BB801" w14:textId="77777777" w:rsidR="00A15BC6" w:rsidRDefault="003E72EF">
            <w:pPr>
              <w:spacing w:after="160" w:line="214" w:lineRule="auto"/>
              <w:jc w:val="right"/>
              <w:textAlignment w:val="center"/>
            </w:pPr>
            <w:r>
              <w:rPr>
                <w:rFonts w:ascii="Calibri" w:eastAsia="Calibri" w:hAnsi="Calibri" w:cs="Calibri"/>
                <w:color w:val="000000"/>
                <w:position w:val="-3"/>
              </w:rPr>
              <w:t>5</w:t>
            </w:r>
          </w:p>
        </w:tc>
      </w:tr>
    </w:tbl>
    <w:p w14:paraId="5404A8D9"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7A2DF926" w14:textId="77777777">
        <w:tc>
          <w:tcPr>
            <w:tcW w:w="8550" w:type="dxa"/>
            <w:tcMar>
              <w:top w:w="0" w:type="auto"/>
              <w:left w:w="0" w:type="auto"/>
              <w:bottom w:w="0" w:type="auto"/>
              <w:right w:w="0" w:type="auto"/>
            </w:tcMar>
            <w:vAlign w:val="bottom"/>
          </w:tcPr>
          <w:p w14:paraId="51CE80BF" w14:textId="77777777" w:rsidR="00A15BC6" w:rsidRDefault="00A15BC6">
            <w:pPr>
              <w:spacing w:after="160" w:line="214" w:lineRule="auto"/>
              <w:textAlignment w:val="bottom"/>
            </w:pPr>
          </w:p>
        </w:tc>
      </w:tr>
    </w:tbl>
    <w:p w14:paraId="50BC17DF" w14:textId="77777777" w:rsidR="00A15BC6" w:rsidRDefault="003E72EF">
      <w:pPr>
        <w:spacing w:after="160" w:line="214" w:lineRule="auto"/>
      </w:pPr>
      <w:r>
        <w:rPr>
          <w:rFonts w:ascii="Calibri" w:eastAsia="Calibri" w:hAnsi="Calibri" w:cs="Calibri"/>
          <w:b/>
          <w:bCs/>
          <w:color w:val="000000"/>
        </w:rPr>
        <w:t>VII.C. PROCESSED REQUESTS GRANTED EXPEDITED PROCESSING -- RESPONSE TIME IN DAY INCREMENTS</w:t>
      </w:r>
    </w:p>
    <w:p w14:paraId="5AECA399"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A15BC6" w14:paraId="6C57BA64"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4CF967"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08AF91" w14:textId="77777777" w:rsidR="00A15BC6" w:rsidRDefault="003E72EF">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445500" w14:textId="77777777" w:rsidR="00A15BC6" w:rsidRDefault="003E72EF">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7D9646" w14:textId="77777777" w:rsidR="00A15BC6" w:rsidRDefault="003E72EF">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FADAE3" w14:textId="77777777" w:rsidR="00A15BC6" w:rsidRDefault="003E72EF">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AC2009" w14:textId="77777777" w:rsidR="00A15BC6" w:rsidRDefault="003E72EF">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55F6EC" w14:textId="77777777" w:rsidR="00A15BC6" w:rsidRDefault="003E72EF">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EEAD1B" w14:textId="77777777" w:rsidR="00A15BC6" w:rsidRDefault="003E72EF">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739177" w14:textId="77777777" w:rsidR="00A15BC6" w:rsidRDefault="003E72EF">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A065F7" w14:textId="77777777" w:rsidR="00A15BC6" w:rsidRDefault="003E72EF">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745F24" w14:textId="77777777" w:rsidR="00A15BC6" w:rsidRDefault="003E72EF">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72BA93" w14:textId="77777777" w:rsidR="00A15BC6" w:rsidRDefault="003E72EF">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6C72B7" w14:textId="77777777" w:rsidR="00A15BC6" w:rsidRDefault="003E72EF">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79C41B" w14:textId="77777777" w:rsidR="00A15BC6" w:rsidRDefault="003E72EF">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64E951" w14:textId="77777777" w:rsidR="00A15BC6" w:rsidRDefault="003E72EF">
            <w:pPr>
              <w:spacing w:after="160" w:line="214" w:lineRule="auto"/>
              <w:jc w:val="center"/>
              <w:textAlignment w:val="center"/>
            </w:pPr>
            <w:r>
              <w:rPr>
                <w:rFonts w:ascii="Calibri" w:eastAsia="Calibri" w:hAnsi="Calibri" w:cs="Calibri"/>
                <w:color w:val="000000"/>
                <w:position w:val="-3"/>
              </w:rPr>
              <w:t>TOTAL</w:t>
            </w:r>
          </w:p>
        </w:tc>
      </w:tr>
      <w:tr w:rsidR="00A15BC6" w14:paraId="5DBD323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967E31"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74255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C9916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DD41D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32B763"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B1F6E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58EC2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67986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4DE51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5B203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F09F6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20D53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A076C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FA457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4748B6"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0C82EA6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3CB92E"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98F8F2"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93309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BBA7B6"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1DB3F4"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8D7261"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69CBCE"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BC6C23"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8D4D6F"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E0898B"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097AC1"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B70F44"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D14C50"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698424" w14:textId="77777777" w:rsidR="00A15BC6" w:rsidRDefault="003E72EF">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FF12DA"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1566FD2F"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7C215B9F" w14:textId="77777777">
        <w:tc>
          <w:tcPr>
            <w:tcW w:w="8550" w:type="dxa"/>
            <w:tcMar>
              <w:top w:w="0" w:type="auto"/>
              <w:left w:w="0" w:type="auto"/>
              <w:bottom w:w="0" w:type="auto"/>
              <w:right w:w="0" w:type="auto"/>
            </w:tcMar>
            <w:vAlign w:val="bottom"/>
          </w:tcPr>
          <w:p w14:paraId="2B0BBB68" w14:textId="77777777" w:rsidR="00A15BC6" w:rsidRDefault="00A15BC6">
            <w:pPr>
              <w:spacing w:after="160" w:line="214" w:lineRule="auto"/>
              <w:textAlignment w:val="bottom"/>
            </w:pPr>
          </w:p>
        </w:tc>
      </w:tr>
    </w:tbl>
    <w:p w14:paraId="26C4D09C" w14:textId="77777777" w:rsidR="00A15BC6" w:rsidRDefault="003E72EF">
      <w:pPr>
        <w:spacing w:after="160" w:line="214" w:lineRule="auto"/>
      </w:pPr>
      <w:r>
        <w:rPr>
          <w:rFonts w:ascii="Calibri" w:eastAsia="Calibri" w:hAnsi="Calibri" w:cs="Calibri"/>
          <w:b/>
          <w:bCs/>
          <w:color w:val="000000"/>
        </w:rPr>
        <w:t>VII.D. PENDING REQUESTS -- ALL PENDING PERFECTED REQUESTS</w:t>
      </w:r>
    </w:p>
    <w:p w14:paraId="6783AF3C"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A15BC6" w14:paraId="71B98256" w14:textId="77777777">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E68456"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6FB487" w14:textId="77777777" w:rsidR="00A15BC6" w:rsidRDefault="003E72EF">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6D7E5A" w14:textId="77777777" w:rsidR="00A15BC6" w:rsidRDefault="003E72EF">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951E56" w14:textId="77777777" w:rsidR="00A15BC6" w:rsidRDefault="003E72EF">
            <w:pPr>
              <w:spacing w:after="160" w:line="214" w:lineRule="auto"/>
              <w:jc w:val="center"/>
              <w:textAlignment w:val="center"/>
            </w:pPr>
            <w:r>
              <w:rPr>
                <w:rFonts w:ascii="Calibri" w:eastAsia="Calibri" w:hAnsi="Calibri" w:cs="Calibri"/>
                <w:color w:val="000000"/>
                <w:position w:val="-3"/>
              </w:rPr>
              <w:t>EXPEDITED PROCESSING</w:t>
            </w:r>
          </w:p>
        </w:tc>
      </w:tr>
      <w:tr w:rsidR="00A15BC6" w14:paraId="08CE50A0" w14:textId="77777777">
        <w:tc>
          <w:tcPr>
            <w:tcW w:w="0" w:type="auto"/>
            <w:vMerge/>
            <w:tcBorders>
              <w:top w:val="inset" w:sz="7" w:space="0" w:color="0F243E"/>
              <w:left w:val="inset" w:sz="7" w:space="0" w:color="auto"/>
              <w:bottom w:val="inset" w:sz="7" w:space="0" w:color="auto"/>
              <w:right w:val="inset" w:sz="7" w:space="0" w:color="auto"/>
            </w:tcBorders>
          </w:tcPr>
          <w:p w14:paraId="74CA06D0" w14:textId="77777777" w:rsidR="00A15BC6" w:rsidRDefault="00A15BC6"/>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745739" w14:textId="77777777" w:rsidR="00A15BC6" w:rsidRDefault="003E72EF">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42CA58"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598B5B"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43DF6E" w14:textId="77777777" w:rsidR="00A15BC6" w:rsidRDefault="003E72EF">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DF2960"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42F403"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97E109" w14:textId="77777777" w:rsidR="00A15BC6" w:rsidRDefault="003E72EF">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A10E11"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A5482A"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w:t>
            </w:r>
          </w:p>
        </w:tc>
      </w:tr>
      <w:tr w:rsidR="00A15BC6" w14:paraId="2002B3C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F7AF23"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06C79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2347F6"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8CA85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231B19" w14:textId="77777777" w:rsidR="00A15BC6" w:rsidRDefault="003E72EF">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1D373D7"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0FA5FF" w14:textId="77777777" w:rsidR="00A15BC6" w:rsidRDefault="003E72EF">
            <w:pPr>
              <w:spacing w:after="160" w:line="214" w:lineRule="auto"/>
              <w:jc w:val="right"/>
              <w:textAlignment w:val="bottom"/>
            </w:pPr>
            <w:r>
              <w:rPr>
                <w:rFonts w:ascii="Calibri" w:eastAsia="Calibri" w:hAnsi="Calibri" w:cs="Calibri"/>
                <w:color w:val="000000"/>
              </w:rPr>
              <w:t>272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5FE58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F55E3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2CF6BE"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555C1DA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B7FAEA"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21B52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2E8FD3"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506D84"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862EF4" w14:textId="77777777" w:rsidR="00A15BC6" w:rsidRDefault="003E72EF">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C423DA"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A03A8A" w14:textId="77777777" w:rsidR="00A15BC6" w:rsidRDefault="003E72EF">
            <w:pPr>
              <w:spacing w:after="160" w:line="214" w:lineRule="auto"/>
              <w:jc w:val="right"/>
              <w:textAlignment w:val="bottom"/>
            </w:pPr>
            <w:r>
              <w:rPr>
                <w:rFonts w:ascii="Calibri" w:eastAsia="Calibri" w:hAnsi="Calibri" w:cs="Calibri"/>
                <w:color w:val="000000"/>
              </w:rPr>
              <w:t>272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F2798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2D0F20"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AA2BBA" w14:textId="77777777" w:rsidR="00A15BC6" w:rsidRDefault="003E72EF">
            <w:pPr>
              <w:spacing w:after="160" w:line="214" w:lineRule="auto"/>
              <w:jc w:val="right"/>
              <w:textAlignment w:val="bottom"/>
            </w:pPr>
            <w:r>
              <w:rPr>
                <w:rFonts w:ascii="Calibri" w:eastAsia="Calibri" w:hAnsi="Calibri" w:cs="Calibri"/>
                <w:color w:val="000000"/>
              </w:rPr>
              <w:t>N/A</w:t>
            </w:r>
          </w:p>
        </w:tc>
      </w:tr>
    </w:tbl>
    <w:p w14:paraId="49EAEB36"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5A54D6FA" w14:textId="77777777">
        <w:tc>
          <w:tcPr>
            <w:tcW w:w="8550" w:type="dxa"/>
            <w:tcMar>
              <w:top w:w="0" w:type="auto"/>
              <w:left w:w="0" w:type="auto"/>
              <w:bottom w:w="0" w:type="auto"/>
              <w:right w:w="0" w:type="auto"/>
            </w:tcMar>
            <w:vAlign w:val="bottom"/>
          </w:tcPr>
          <w:p w14:paraId="544E490A" w14:textId="77777777" w:rsidR="00A15BC6" w:rsidRDefault="00A15BC6">
            <w:pPr>
              <w:spacing w:after="160" w:line="214" w:lineRule="auto"/>
              <w:textAlignment w:val="bottom"/>
            </w:pPr>
          </w:p>
        </w:tc>
      </w:tr>
    </w:tbl>
    <w:p w14:paraId="03C82691" w14:textId="77777777" w:rsidR="00A15BC6" w:rsidRDefault="003E72EF">
      <w:pPr>
        <w:spacing w:after="160" w:line="214" w:lineRule="auto"/>
      </w:pPr>
      <w:r>
        <w:rPr>
          <w:rFonts w:ascii="Calibri" w:eastAsia="Calibri" w:hAnsi="Calibri" w:cs="Calibri"/>
          <w:b/>
          <w:bCs/>
          <w:color w:val="000000"/>
        </w:rPr>
        <w:t>VII.E. PENDING REQUESTS -- TEN OLDEST PENDING PERFECTED REQUESTS</w:t>
      </w:r>
    </w:p>
    <w:p w14:paraId="307C31D0"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A15BC6" w14:paraId="0B214F11" w14:textId="77777777">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8FC7B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EC7D95" w14:textId="77777777" w:rsidR="00A15BC6" w:rsidRDefault="003E72EF">
            <w:pPr>
              <w:spacing w:after="160" w:line="214" w:lineRule="auto"/>
              <w:jc w:val="center"/>
              <w:textAlignment w:val="center"/>
            </w:pPr>
            <w:r>
              <w:rPr>
                <w:rFonts w:ascii="Calibri" w:eastAsia="Calibri" w:hAnsi="Calibri" w:cs="Calibri"/>
                <w:color w:val="000000"/>
                <w:position w:val="-3"/>
              </w:rPr>
              <w:t> </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9AA461" w14:textId="77777777" w:rsidR="00A15BC6" w:rsidRDefault="003E72EF">
            <w:pPr>
              <w:spacing w:after="160" w:line="214" w:lineRule="auto"/>
              <w:jc w:val="center"/>
              <w:textAlignment w:val="center"/>
            </w:pPr>
            <w:r>
              <w:rPr>
                <w:rFonts w:ascii="Calibri" w:eastAsia="Calibri" w:hAnsi="Calibri" w:cs="Calibri"/>
                <w:color w:val="000000"/>
                <w:position w:val="-3"/>
              </w:rPr>
              <w:t>10th Oldest Request</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A1029D" w14:textId="77777777" w:rsidR="00A15BC6" w:rsidRDefault="003E72EF">
            <w:pPr>
              <w:spacing w:after="160" w:line="214" w:lineRule="auto"/>
              <w:jc w:val="center"/>
              <w:textAlignment w:val="center"/>
            </w:pPr>
            <w:r>
              <w:rPr>
                <w:rFonts w:ascii="Calibri" w:eastAsia="Calibri" w:hAnsi="Calibri" w:cs="Calibri"/>
                <w:color w:val="000000"/>
                <w:position w:val="-3"/>
              </w:rPr>
              <w:t>9th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EE3819" w14:textId="77777777" w:rsidR="00A15BC6" w:rsidRDefault="003E72EF">
            <w:pPr>
              <w:spacing w:after="160" w:line="214" w:lineRule="auto"/>
              <w:jc w:val="center"/>
              <w:textAlignment w:val="center"/>
            </w:pPr>
            <w:r>
              <w:rPr>
                <w:rFonts w:ascii="Calibri" w:eastAsia="Calibri" w:hAnsi="Calibri" w:cs="Calibri"/>
                <w:color w:val="000000"/>
                <w:position w:val="-3"/>
              </w:rPr>
              <w:t>8th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EAE29C" w14:textId="77777777" w:rsidR="00A15BC6" w:rsidRDefault="003E72EF">
            <w:pPr>
              <w:spacing w:after="160" w:line="214" w:lineRule="auto"/>
              <w:jc w:val="center"/>
              <w:textAlignment w:val="center"/>
            </w:pPr>
            <w:r>
              <w:rPr>
                <w:rFonts w:ascii="Calibri" w:eastAsia="Calibri" w:hAnsi="Calibri" w:cs="Calibri"/>
                <w:color w:val="000000"/>
                <w:position w:val="-3"/>
              </w:rPr>
              <w:t>7th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04581B" w14:textId="77777777" w:rsidR="00A15BC6" w:rsidRDefault="003E72EF">
            <w:pPr>
              <w:spacing w:after="160" w:line="214" w:lineRule="auto"/>
              <w:jc w:val="center"/>
              <w:textAlignment w:val="center"/>
            </w:pPr>
            <w:r>
              <w:rPr>
                <w:rFonts w:ascii="Calibri" w:eastAsia="Calibri" w:hAnsi="Calibri" w:cs="Calibri"/>
                <w:color w:val="000000"/>
                <w:position w:val="-3"/>
              </w:rPr>
              <w:t>6th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B4F10E" w14:textId="77777777" w:rsidR="00A15BC6" w:rsidRDefault="003E72EF">
            <w:pPr>
              <w:spacing w:after="160" w:line="214" w:lineRule="auto"/>
              <w:jc w:val="center"/>
              <w:textAlignment w:val="center"/>
            </w:pPr>
            <w:r>
              <w:rPr>
                <w:rFonts w:ascii="Calibri" w:eastAsia="Calibri" w:hAnsi="Calibri" w:cs="Calibri"/>
                <w:color w:val="000000"/>
                <w:position w:val="-3"/>
              </w:rPr>
              <w:t>5th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9079A2" w14:textId="77777777" w:rsidR="00A15BC6" w:rsidRDefault="003E72EF">
            <w:pPr>
              <w:spacing w:after="160" w:line="214" w:lineRule="auto"/>
              <w:jc w:val="center"/>
              <w:textAlignment w:val="center"/>
            </w:pPr>
            <w:r>
              <w:rPr>
                <w:rFonts w:ascii="Calibri" w:eastAsia="Calibri" w:hAnsi="Calibri" w:cs="Calibri"/>
                <w:color w:val="000000"/>
                <w:position w:val="-3"/>
              </w:rPr>
              <w:t>4th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9703A1" w14:textId="77777777" w:rsidR="00A15BC6" w:rsidRDefault="003E72EF">
            <w:pPr>
              <w:spacing w:after="160" w:line="214" w:lineRule="auto"/>
              <w:jc w:val="center"/>
              <w:textAlignment w:val="center"/>
            </w:pPr>
            <w:r>
              <w:rPr>
                <w:rFonts w:ascii="Calibri" w:eastAsia="Calibri" w:hAnsi="Calibri" w:cs="Calibri"/>
                <w:color w:val="000000"/>
                <w:position w:val="-3"/>
              </w:rPr>
              <w:t>3rd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733825" w14:textId="77777777" w:rsidR="00A15BC6" w:rsidRDefault="003E72EF">
            <w:pPr>
              <w:spacing w:after="160" w:line="214" w:lineRule="auto"/>
              <w:jc w:val="center"/>
              <w:textAlignment w:val="center"/>
            </w:pPr>
            <w:r>
              <w:rPr>
                <w:rFonts w:ascii="Calibri" w:eastAsia="Calibri" w:hAnsi="Calibri" w:cs="Calibri"/>
                <w:color w:val="000000"/>
                <w:position w:val="-3"/>
              </w:rPr>
              <w:t>2nd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3D9246" w14:textId="77777777" w:rsidR="00A15BC6" w:rsidRDefault="003E72EF">
            <w:pPr>
              <w:spacing w:after="160" w:line="214" w:lineRule="auto"/>
              <w:jc w:val="center"/>
              <w:textAlignment w:val="center"/>
            </w:pPr>
            <w:r>
              <w:rPr>
                <w:rFonts w:ascii="Calibri" w:eastAsia="Calibri" w:hAnsi="Calibri" w:cs="Calibri"/>
                <w:color w:val="000000"/>
                <w:position w:val="-3"/>
              </w:rPr>
              <w:t>Oldest Request</w:t>
            </w:r>
          </w:p>
        </w:tc>
      </w:tr>
      <w:tr w:rsidR="00A15BC6" w14:paraId="2F77902A"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E2E52B"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7E599E" w14:textId="77777777" w:rsidR="00A15BC6" w:rsidRDefault="003E72EF">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40E8AC"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2B0C71"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890B7E"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8A9C56" w14:textId="77777777" w:rsidR="00A15BC6" w:rsidRDefault="003E72EF">
            <w:pPr>
              <w:spacing w:after="160" w:line="214" w:lineRule="auto"/>
              <w:jc w:val="right"/>
              <w:textAlignment w:val="bottom"/>
            </w:pPr>
            <w:r>
              <w:rPr>
                <w:rFonts w:ascii="Calibri" w:eastAsia="Calibri" w:hAnsi="Calibri" w:cs="Calibri"/>
                <w:color w:val="000000"/>
              </w:rPr>
              <w:t>2023-09-14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9C9EF5" w14:textId="77777777" w:rsidR="00A15BC6" w:rsidRDefault="003E72EF">
            <w:pPr>
              <w:spacing w:after="160" w:line="214" w:lineRule="auto"/>
              <w:jc w:val="right"/>
              <w:textAlignment w:val="bottom"/>
            </w:pPr>
            <w:r>
              <w:rPr>
                <w:rFonts w:ascii="Calibri" w:eastAsia="Calibri" w:hAnsi="Calibri" w:cs="Calibri"/>
                <w:color w:val="000000"/>
              </w:rPr>
              <w:t>2023-09-14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8ADF78" w14:textId="77777777" w:rsidR="00A15BC6" w:rsidRDefault="003E72EF">
            <w:pPr>
              <w:spacing w:after="160" w:line="214" w:lineRule="auto"/>
              <w:jc w:val="right"/>
              <w:textAlignment w:val="bottom"/>
            </w:pPr>
            <w:r>
              <w:rPr>
                <w:rFonts w:ascii="Calibri" w:eastAsia="Calibri" w:hAnsi="Calibri" w:cs="Calibri"/>
                <w:color w:val="000000"/>
              </w:rPr>
              <w:t>2022-06-10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ABB67E" w14:textId="77777777" w:rsidR="00A15BC6" w:rsidRDefault="003E72EF">
            <w:pPr>
              <w:spacing w:after="160" w:line="214" w:lineRule="auto"/>
              <w:jc w:val="right"/>
              <w:textAlignment w:val="bottom"/>
            </w:pPr>
            <w:r>
              <w:rPr>
                <w:rFonts w:ascii="Calibri" w:eastAsia="Calibri" w:hAnsi="Calibri" w:cs="Calibri"/>
                <w:color w:val="000000"/>
              </w:rPr>
              <w:t>2022-04-11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84C694" w14:textId="77777777" w:rsidR="00A15BC6" w:rsidRDefault="003E72EF">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C30E8E" w14:textId="77777777" w:rsidR="00A15BC6" w:rsidRDefault="003E72EF">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1241EA" w14:textId="77777777" w:rsidR="00A15BC6" w:rsidRDefault="003E72EF">
            <w:pPr>
              <w:spacing w:after="160" w:line="214" w:lineRule="auto"/>
              <w:jc w:val="right"/>
              <w:textAlignment w:val="bottom"/>
            </w:pPr>
            <w:r>
              <w:rPr>
                <w:rFonts w:ascii="Calibri" w:eastAsia="Calibri" w:hAnsi="Calibri" w:cs="Calibri"/>
                <w:color w:val="000000"/>
              </w:rPr>
              <w:t>2019-12-02</w:t>
            </w:r>
          </w:p>
        </w:tc>
      </w:tr>
      <w:tr w:rsidR="00A15BC6" w14:paraId="7ED06FD1" w14:textId="77777777">
        <w:tc>
          <w:tcPr>
            <w:tcW w:w="0" w:type="auto"/>
            <w:vMerge/>
            <w:tcBorders>
              <w:top w:val="inset" w:sz="7" w:space="0" w:color="0F243E"/>
              <w:left w:val="inset" w:sz="7" w:space="0" w:color="auto"/>
              <w:bottom w:val="inset" w:sz="7" w:space="0" w:color="auto"/>
              <w:right w:val="inset" w:sz="7" w:space="0" w:color="auto"/>
            </w:tcBorders>
          </w:tcPr>
          <w:p w14:paraId="18E27327" w14:textId="77777777" w:rsidR="00A15BC6" w:rsidRDefault="00A15BC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68551E" w14:textId="77777777" w:rsidR="00A15BC6" w:rsidRDefault="003E72EF">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963159"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EFE7D2"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9D1783"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9BED95"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F643AB"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8EEF75" w14:textId="77777777" w:rsidR="00A15BC6" w:rsidRDefault="003E72EF">
            <w:pPr>
              <w:spacing w:after="160" w:line="214" w:lineRule="auto"/>
              <w:jc w:val="right"/>
              <w:textAlignment w:val="bottom"/>
            </w:pPr>
            <w:r>
              <w:rPr>
                <w:rFonts w:ascii="Calibri" w:eastAsia="Calibri" w:hAnsi="Calibri" w:cs="Calibri"/>
                <w:color w:val="000000"/>
              </w:rPr>
              <w:t>327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852A67" w14:textId="77777777" w:rsidR="00A15BC6" w:rsidRDefault="003E72EF">
            <w:pPr>
              <w:spacing w:after="160" w:line="214" w:lineRule="auto"/>
              <w:jc w:val="right"/>
              <w:textAlignment w:val="bottom"/>
            </w:pPr>
            <w:r>
              <w:rPr>
                <w:rFonts w:ascii="Calibri" w:eastAsia="Calibri" w:hAnsi="Calibri" w:cs="Calibri"/>
                <w:color w:val="000000"/>
              </w:rPr>
              <w:t>370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B89586" w14:textId="77777777" w:rsidR="00A15BC6" w:rsidRDefault="003E72EF">
            <w:pPr>
              <w:spacing w:after="160" w:line="214" w:lineRule="auto"/>
              <w:jc w:val="right"/>
              <w:textAlignment w:val="bottom"/>
            </w:pPr>
            <w:r>
              <w:rPr>
                <w:rFonts w:ascii="Calibri" w:eastAsia="Calibri" w:hAnsi="Calibri" w:cs="Calibri"/>
                <w:color w:val="000000"/>
              </w:rPr>
              <w:t>862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4D02EE" w14:textId="77777777" w:rsidR="00A15BC6" w:rsidRDefault="003E72EF">
            <w:pPr>
              <w:spacing w:after="160" w:line="214" w:lineRule="auto"/>
              <w:jc w:val="right"/>
              <w:textAlignment w:val="bottom"/>
            </w:pPr>
            <w:r>
              <w:rPr>
                <w:rFonts w:ascii="Calibri" w:eastAsia="Calibri" w:hAnsi="Calibri" w:cs="Calibri"/>
                <w:color w:val="000000"/>
              </w:rPr>
              <w:t>936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7648B7" w14:textId="77777777" w:rsidR="00A15BC6" w:rsidRDefault="003E72EF">
            <w:pPr>
              <w:spacing w:after="160" w:line="214" w:lineRule="auto"/>
              <w:jc w:val="right"/>
              <w:textAlignment w:val="bottom"/>
            </w:pPr>
            <w:r>
              <w:rPr>
                <w:rFonts w:ascii="Calibri" w:eastAsia="Calibri" w:hAnsi="Calibri" w:cs="Calibri"/>
                <w:color w:val="000000"/>
              </w:rPr>
              <w:t>959</w:t>
            </w:r>
          </w:p>
        </w:tc>
      </w:tr>
      <w:tr w:rsidR="00A15BC6" w14:paraId="0051A5D0"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5E8EE0"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9BFB38" w14:textId="77777777" w:rsidR="00A15BC6" w:rsidRDefault="003E72EF">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017700"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3F04CF"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A82974" w14:textId="77777777" w:rsidR="00A15BC6" w:rsidRDefault="003E72EF">
            <w:pPr>
              <w:spacing w:after="160" w:line="214" w:lineRule="auto"/>
              <w:jc w:val="right"/>
              <w:textAlignment w:val="bottom"/>
            </w:pPr>
            <w:r>
              <w:rPr>
                <w:rFonts w:ascii="Calibri" w:eastAsia="Calibri" w:hAnsi="Calibri" w:cs="Calibri"/>
                <w:color w:val="000000"/>
              </w:rPr>
              <w:t>2023-09-15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4B2015" w14:textId="77777777" w:rsidR="00A15BC6" w:rsidRDefault="003E72EF">
            <w:pPr>
              <w:spacing w:after="160" w:line="214" w:lineRule="auto"/>
              <w:jc w:val="right"/>
              <w:textAlignment w:val="bottom"/>
            </w:pPr>
            <w:r>
              <w:rPr>
                <w:rFonts w:ascii="Calibri" w:eastAsia="Calibri" w:hAnsi="Calibri" w:cs="Calibri"/>
                <w:color w:val="000000"/>
              </w:rPr>
              <w:t>2023-09-14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1A9068" w14:textId="77777777" w:rsidR="00A15BC6" w:rsidRDefault="003E72EF">
            <w:pPr>
              <w:spacing w:after="160" w:line="214" w:lineRule="auto"/>
              <w:jc w:val="right"/>
              <w:textAlignment w:val="bottom"/>
            </w:pPr>
            <w:r>
              <w:rPr>
                <w:rFonts w:ascii="Calibri" w:eastAsia="Calibri" w:hAnsi="Calibri" w:cs="Calibri"/>
                <w:color w:val="000000"/>
              </w:rPr>
              <w:t>2023-09-14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22CA43" w14:textId="77777777" w:rsidR="00A15BC6" w:rsidRDefault="003E72EF">
            <w:pPr>
              <w:spacing w:after="160" w:line="214" w:lineRule="auto"/>
              <w:jc w:val="right"/>
              <w:textAlignment w:val="bottom"/>
            </w:pPr>
            <w:r>
              <w:rPr>
                <w:rFonts w:ascii="Calibri" w:eastAsia="Calibri" w:hAnsi="Calibri" w:cs="Calibri"/>
                <w:color w:val="000000"/>
              </w:rPr>
              <w:t>2022-06-10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B63611" w14:textId="77777777" w:rsidR="00A15BC6" w:rsidRDefault="003E72EF">
            <w:pPr>
              <w:spacing w:after="160" w:line="214" w:lineRule="auto"/>
              <w:jc w:val="right"/>
              <w:textAlignment w:val="bottom"/>
            </w:pPr>
            <w:r>
              <w:rPr>
                <w:rFonts w:ascii="Calibri" w:eastAsia="Calibri" w:hAnsi="Calibri" w:cs="Calibri"/>
                <w:color w:val="000000"/>
              </w:rPr>
              <w:t>2022-04-11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452031" w14:textId="77777777" w:rsidR="00A15BC6" w:rsidRDefault="003E72EF">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F0AE93" w14:textId="77777777" w:rsidR="00A15BC6" w:rsidRDefault="003E72EF">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660EC6" w14:textId="77777777" w:rsidR="00A15BC6" w:rsidRDefault="003E72EF">
            <w:pPr>
              <w:spacing w:after="160" w:line="214" w:lineRule="auto"/>
              <w:jc w:val="right"/>
              <w:textAlignment w:val="bottom"/>
            </w:pPr>
            <w:r>
              <w:rPr>
                <w:rFonts w:ascii="Calibri" w:eastAsia="Calibri" w:hAnsi="Calibri" w:cs="Calibri"/>
                <w:color w:val="000000"/>
              </w:rPr>
              <w:t>2019-12-02</w:t>
            </w:r>
          </w:p>
        </w:tc>
      </w:tr>
      <w:tr w:rsidR="00A15BC6" w14:paraId="2B78D642" w14:textId="77777777">
        <w:tc>
          <w:tcPr>
            <w:tcW w:w="0" w:type="auto"/>
            <w:vMerge/>
            <w:tcBorders>
              <w:top w:val="inset" w:sz="7" w:space="0" w:color="0F243E"/>
              <w:left w:val="inset" w:sz="7" w:space="0" w:color="auto"/>
              <w:bottom w:val="inset" w:sz="7" w:space="0" w:color="auto"/>
              <w:right w:val="inset" w:sz="7" w:space="0" w:color="auto"/>
            </w:tcBorders>
          </w:tcPr>
          <w:p w14:paraId="5752D4E8" w14:textId="77777777" w:rsidR="00A15BC6" w:rsidRDefault="00A15BC6"/>
        </w:tc>
        <w:tc>
          <w:tcPr>
            <w:tcW w:w="16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BEB8E7" w14:textId="77777777" w:rsidR="00A15BC6" w:rsidRDefault="003E72EF">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C83800"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196026"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8A46EF" w14:textId="77777777" w:rsidR="00A15BC6" w:rsidRDefault="003E72EF">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CFE9FB"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503400" w14:textId="77777777" w:rsidR="00A15BC6" w:rsidRDefault="003E72EF">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E7BA78" w14:textId="77777777" w:rsidR="00A15BC6" w:rsidRDefault="003E72EF">
            <w:pPr>
              <w:spacing w:after="160" w:line="214" w:lineRule="auto"/>
              <w:jc w:val="right"/>
              <w:textAlignment w:val="bottom"/>
            </w:pPr>
            <w:r>
              <w:rPr>
                <w:rFonts w:ascii="Calibri" w:eastAsia="Calibri" w:hAnsi="Calibri" w:cs="Calibri"/>
                <w:color w:val="000000"/>
              </w:rPr>
              <w:t>327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E95899" w14:textId="77777777" w:rsidR="00A15BC6" w:rsidRDefault="003E72EF">
            <w:pPr>
              <w:spacing w:after="160" w:line="214" w:lineRule="auto"/>
              <w:jc w:val="right"/>
              <w:textAlignment w:val="bottom"/>
            </w:pPr>
            <w:r>
              <w:rPr>
                <w:rFonts w:ascii="Calibri" w:eastAsia="Calibri" w:hAnsi="Calibri" w:cs="Calibri"/>
                <w:color w:val="000000"/>
              </w:rPr>
              <w:t>370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F8B89A" w14:textId="77777777" w:rsidR="00A15BC6" w:rsidRDefault="003E72EF">
            <w:pPr>
              <w:spacing w:after="160" w:line="214" w:lineRule="auto"/>
              <w:jc w:val="right"/>
              <w:textAlignment w:val="bottom"/>
            </w:pPr>
            <w:r>
              <w:rPr>
                <w:rFonts w:ascii="Calibri" w:eastAsia="Calibri" w:hAnsi="Calibri" w:cs="Calibri"/>
                <w:color w:val="000000"/>
              </w:rPr>
              <w:t>862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CECFAD" w14:textId="77777777" w:rsidR="00A15BC6" w:rsidRDefault="003E72EF">
            <w:pPr>
              <w:spacing w:after="160" w:line="214" w:lineRule="auto"/>
              <w:jc w:val="right"/>
              <w:textAlignment w:val="bottom"/>
            </w:pPr>
            <w:r>
              <w:rPr>
                <w:rFonts w:ascii="Calibri" w:eastAsia="Calibri" w:hAnsi="Calibri" w:cs="Calibri"/>
                <w:color w:val="000000"/>
              </w:rPr>
              <w:t>936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01F09E" w14:textId="77777777" w:rsidR="00A15BC6" w:rsidRDefault="003E72EF">
            <w:pPr>
              <w:spacing w:after="160" w:line="214" w:lineRule="auto"/>
              <w:jc w:val="right"/>
              <w:textAlignment w:val="bottom"/>
            </w:pPr>
            <w:r>
              <w:rPr>
                <w:rFonts w:ascii="Calibri" w:eastAsia="Calibri" w:hAnsi="Calibri" w:cs="Calibri"/>
                <w:color w:val="000000"/>
              </w:rPr>
              <w:t>959</w:t>
            </w:r>
          </w:p>
        </w:tc>
      </w:tr>
    </w:tbl>
    <w:p w14:paraId="55C07B5D"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25A795A1" w14:textId="77777777">
        <w:tc>
          <w:tcPr>
            <w:tcW w:w="8550" w:type="dxa"/>
            <w:tcMar>
              <w:top w:w="0" w:type="auto"/>
              <w:left w:w="0" w:type="auto"/>
              <w:bottom w:w="0" w:type="auto"/>
              <w:right w:w="0" w:type="auto"/>
            </w:tcMar>
            <w:vAlign w:val="bottom"/>
          </w:tcPr>
          <w:p w14:paraId="5449935F" w14:textId="77777777" w:rsidR="00A15BC6" w:rsidRDefault="00A15BC6">
            <w:pPr>
              <w:spacing w:after="160" w:line="214" w:lineRule="auto"/>
              <w:textAlignment w:val="bottom"/>
            </w:pPr>
          </w:p>
        </w:tc>
      </w:tr>
    </w:tbl>
    <w:p w14:paraId="29240D78" w14:textId="77777777" w:rsidR="00A15BC6" w:rsidRDefault="003E72EF">
      <w:pPr>
        <w:spacing w:after="160" w:line="214" w:lineRule="auto"/>
      </w:pPr>
      <w:r>
        <w:rPr>
          <w:rFonts w:ascii="Calibri" w:eastAsia="Calibri" w:hAnsi="Calibri" w:cs="Calibri"/>
          <w:b/>
          <w:bCs/>
          <w:color w:val="000000"/>
        </w:rPr>
        <w:t>VIII.A. REQUESTS FOR EXPEDITED PROCESSING</w:t>
      </w:r>
    </w:p>
    <w:p w14:paraId="67256F1C"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A15BC6" w14:paraId="5C79640F" w14:textId="77777777">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24800E"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516EBA" w14:textId="77777777" w:rsidR="00A15BC6" w:rsidRDefault="003E72EF">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11C702" w14:textId="77777777" w:rsidR="00A15BC6" w:rsidRDefault="003E72EF">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0C983B"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38D69E"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8E344E" w14:textId="77777777" w:rsidR="00A15BC6" w:rsidRDefault="003E72EF">
            <w:pPr>
              <w:spacing w:after="160" w:line="214" w:lineRule="auto"/>
              <w:jc w:val="center"/>
              <w:textAlignment w:val="center"/>
            </w:pPr>
            <w:r>
              <w:rPr>
                <w:rFonts w:ascii="Calibri" w:eastAsia="Calibri" w:hAnsi="Calibri" w:cs="Calibri"/>
                <w:color w:val="000000"/>
                <w:position w:val="-3"/>
              </w:rPr>
              <w:t>Number Adjudicated Within Ten Calendar Days</w:t>
            </w:r>
          </w:p>
        </w:tc>
      </w:tr>
      <w:tr w:rsidR="00A15BC6" w14:paraId="1F21E97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00777B"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F46FF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783F1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19C9A0"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58B84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A305CB"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1E05592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06D804"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9A047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AA428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C784E5"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421A3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F54FDB"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4E3A09C7"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4D3BD566" w14:textId="77777777">
        <w:tc>
          <w:tcPr>
            <w:tcW w:w="8550" w:type="dxa"/>
            <w:tcMar>
              <w:top w:w="0" w:type="auto"/>
              <w:left w:w="0" w:type="auto"/>
              <w:bottom w:w="0" w:type="auto"/>
              <w:right w:w="0" w:type="auto"/>
            </w:tcMar>
            <w:vAlign w:val="bottom"/>
          </w:tcPr>
          <w:p w14:paraId="2396049E" w14:textId="77777777" w:rsidR="00A15BC6" w:rsidRDefault="00A15BC6">
            <w:pPr>
              <w:spacing w:after="160" w:line="214" w:lineRule="auto"/>
              <w:textAlignment w:val="bottom"/>
            </w:pPr>
          </w:p>
        </w:tc>
      </w:tr>
    </w:tbl>
    <w:p w14:paraId="0B768625" w14:textId="77777777" w:rsidR="00A15BC6" w:rsidRDefault="003E72EF">
      <w:pPr>
        <w:spacing w:after="160" w:line="214" w:lineRule="auto"/>
      </w:pPr>
      <w:r>
        <w:rPr>
          <w:rFonts w:ascii="Calibri" w:eastAsia="Calibri" w:hAnsi="Calibri" w:cs="Calibri"/>
          <w:b/>
          <w:bCs/>
          <w:color w:val="000000"/>
        </w:rPr>
        <w:t>VIII.B. Requests for Fee Waiver</w:t>
      </w:r>
    </w:p>
    <w:p w14:paraId="5D04F5FB"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A15BC6" w14:paraId="36F957C7"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5D9566"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391D27" w14:textId="77777777" w:rsidR="00A15BC6" w:rsidRDefault="003E72EF">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205CB9" w14:textId="77777777" w:rsidR="00A15BC6" w:rsidRDefault="003E72EF">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921347" w14:textId="77777777" w:rsidR="00A15BC6" w:rsidRDefault="003E72EF">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FA5E1E" w14:textId="77777777" w:rsidR="00A15BC6" w:rsidRDefault="003E72EF">
            <w:pPr>
              <w:spacing w:after="160" w:line="214" w:lineRule="auto"/>
              <w:jc w:val="center"/>
              <w:textAlignment w:val="center"/>
            </w:pPr>
            <w:r>
              <w:rPr>
                <w:rFonts w:ascii="Calibri" w:eastAsia="Calibri" w:hAnsi="Calibri" w:cs="Calibri"/>
                <w:color w:val="000000"/>
                <w:position w:val="-3"/>
              </w:rPr>
              <w:t>Average Number of Days to Adjudicate</w:t>
            </w:r>
          </w:p>
        </w:tc>
      </w:tr>
      <w:tr w:rsidR="00A15BC6" w14:paraId="3337884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A92D96"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46811F"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D473DA"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6D5A1F"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272EB5"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49A1E6C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730FC9"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317A9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39EF1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972525"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78CECA" w14:textId="77777777" w:rsidR="00A15BC6" w:rsidRDefault="003E72EF">
            <w:pPr>
              <w:spacing w:after="160" w:line="214" w:lineRule="auto"/>
              <w:jc w:val="right"/>
              <w:textAlignment w:val="bottom"/>
            </w:pPr>
            <w:r>
              <w:rPr>
                <w:rFonts w:ascii="Calibri" w:eastAsia="Calibri" w:hAnsi="Calibri" w:cs="Calibri"/>
                <w:color w:val="000000"/>
              </w:rPr>
              <w:t>N/A</w:t>
            </w:r>
          </w:p>
        </w:tc>
      </w:tr>
    </w:tbl>
    <w:p w14:paraId="631E9656"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1B5E1695" w14:textId="77777777">
        <w:tc>
          <w:tcPr>
            <w:tcW w:w="8550" w:type="dxa"/>
            <w:tcMar>
              <w:top w:w="0" w:type="auto"/>
              <w:left w:w="0" w:type="auto"/>
              <w:bottom w:w="0" w:type="auto"/>
              <w:right w:w="0" w:type="auto"/>
            </w:tcMar>
            <w:vAlign w:val="bottom"/>
          </w:tcPr>
          <w:p w14:paraId="277A56BB" w14:textId="77777777" w:rsidR="00A15BC6" w:rsidRDefault="00A15BC6">
            <w:pPr>
              <w:spacing w:after="160" w:line="214" w:lineRule="auto"/>
              <w:textAlignment w:val="bottom"/>
            </w:pPr>
          </w:p>
        </w:tc>
      </w:tr>
    </w:tbl>
    <w:p w14:paraId="03951305"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7BDA6D00" w14:textId="77777777">
        <w:tc>
          <w:tcPr>
            <w:tcW w:w="8025" w:type="dxa"/>
            <w:tcMar>
              <w:top w:w="0" w:type="auto"/>
              <w:left w:w="0" w:type="auto"/>
              <w:bottom w:w="0" w:type="auto"/>
              <w:right w:w="0" w:type="auto"/>
            </w:tcMar>
            <w:vAlign w:val="bottom"/>
          </w:tcPr>
          <w:p w14:paraId="090765D6" w14:textId="77777777" w:rsidR="00A15BC6" w:rsidRDefault="003E72EF">
            <w:pPr>
              <w:spacing w:after="160" w:line="214" w:lineRule="auto"/>
              <w:textAlignment w:val="bottom"/>
            </w:pPr>
            <w:r>
              <w:rPr>
                <w:rFonts w:ascii="Calibri" w:eastAsia="Calibri" w:hAnsi="Calibri" w:cs="Calibri"/>
                <w:b/>
                <w:bCs/>
                <w:color w:val="000000"/>
              </w:rPr>
              <w:t>IX. FOIA Personnel and Costs</w:t>
            </w:r>
          </w:p>
        </w:tc>
      </w:tr>
    </w:tbl>
    <w:p w14:paraId="059483ED" w14:textId="77777777" w:rsidR="00A15BC6" w:rsidRDefault="00A15BC6"/>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620"/>
        <w:gridCol w:w="1294"/>
        <w:gridCol w:w="1294"/>
        <w:gridCol w:w="1179"/>
        <w:gridCol w:w="1256"/>
        <w:gridCol w:w="1237"/>
        <w:gridCol w:w="1255"/>
      </w:tblGrid>
      <w:tr w:rsidR="00A15BC6" w14:paraId="41A6B18F" w14:textId="77777777">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95D65E"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4DA19F" w14:textId="77777777" w:rsidR="00A15BC6" w:rsidRDefault="003E72EF">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3E49ED" w14:textId="77777777" w:rsidR="00A15BC6" w:rsidRDefault="003E72EF">
            <w:pPr>
              <w:spacing w:after="160" w:line="214" w:lineRule="auto"/>
              <w:jc w:val="center"/>
              <w:textAlignment w:val="center"/>
            </w:pPr>
            <w:r>
              <w:rPr>
                <w:rFonts w:ascii="Calibri" w:eastAsia="Calibri" w:hAnsi="Calibri" w:cs="Calibri"/>
                <w:color w:val="000000"/>
                <w:position w:val="-3"/>
              </w:rPr>
              <w:t>COSTS</w:t>
            </w:r>
          </w:p>
        </w:tc>
      </w:tr>
      <w:tr w:rsidR="00A15BC6" w14:paraId="45C670AB" w14:textId="77777777">
        <w:tc>
          <w:tcPr>
            <w:tcW w:w="0" w:type="auto"/>
            <w:vMerge/>
            <w:tcBorders>
              <w:top w:val="inset" w:sz="7" w:space="0" w:color="0F243E"/>
              <w:left w:val="inset" w:sz="7" w:space="0" w:color="auto"/>
              <w:bottom w:val="inset" w:sz="7" w:space="0" w:color="auto"/>
              <w:right w:val="inset" w:sz="7" w:space="0" w:color="auto"/>
            </w:tcBorders>
          </w:tcPr>
          <w:p w14:paraId="32F69816" w14:textId="77777777" w:rsidR="00A15BC6" w:rsidRDefault="00A15BC6"/>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35555D" w14:textId="77777777" w:rsidR="00A15BC6" w:rsidRDefault="003E72EF">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18B4AA" w14:textId="77777777" w:rsidR="00A15BC6" w:rsidRDefault="003E72EF">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D7BC78" w14:textId="77777777" w:rsidR="00A15BC6" w:rsidRDefault="003E72EF">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6611DA" w14:textId="77777777" w:rsidR="00A15BC6" w:rsidRDefault="003E72EF">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C78BE4" w14:textId="77777777" w:rsidR="00A15BC6" w:rsidRDefault="003E72EF">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4EB6C4" w14:textId="77777777" w:rsidR="00A15BC6" w:rsidRDefault="003E72EF">
            <w:pPr>
              <w:spacing w:after="160" w:line="214" w:lineRule="auto"/>
              <w:jc w:val="center"/>
              <w:textAlignment w:val="center"/>
            </w:pPr>
            <w:r>
              <w:rPr>
                <w:rFonts w:ascii="Calibri" w:eastAsia="Calibri" w:hAnsi="Calibri" w:cs="Calibri"/>
                <w:color w:val="000000"/>
                <w:position w:val="-3"/>
              </w:rPr>
              <w:t>Total Costs</w:t>
            </w:r>
          </w:p>
        </w:tc>
      </w:tr>
      <w:tr w:rsidR="00A15BC6" w14:paraId="1836762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DD2683"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1B59F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58160D" w14:textId="77777777" w:rsidR="00A15BC6" w:rsidRDefault="003E72EF">
            <w:pPr>
              <w:spacing w:after="160" w:line="214" w:lineRule="auto"/>
              <w:jc w:val="right"/>
              <w:textAlignment w:val="bottom"/>
            </w:pPr>
            <w:r>
              <w:rPr>
                <w:rFonts w:ascii="Calibri" w:eastAsia="Calibri" w:hAnsi="Calibri" w:cs="Calibri"/>
                <w:color w:val="000000"/>
              </w:rPr>
              <w:t>1.08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52D414" w14:textId="77777777" w:rsidR="00A15BC6" w:rsidRDefault="003E72EF">
            <w:pPr>
              <w:spacing w:after="160" w:line="214" w:lineRule="auto"/>
              <w:jc w:val="right"/>
              <w:textAlignment w:val="bottom"/>
            </w:pPr>
            <w:r>
              <w:rPr>
                <w:rFonts w:ascii="Calibri" w:eastAsia="Calibri" w:hAnsi="Calibri" w:cs="Calibri"/>
                <w:color w:val="000000"/>
              </w:rPr>
              <w:t>1.08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9ED78F" w14:textId="77777777" w:rsidR="00A15BC6" w:rsidRDefault="003E72EF">
            <w:pPr>
              <w:spacing w:after="160" w:line="214" w:lineRule="auto"/>
              <w:jc w:val="right"/>
              <w:textAlignment w:val="bottom"/>
            </w:pPr>
            <w:r>
              <w:rPr>
                <w:rFonts w:ascii="Calibri" w:eastAsia="Calibri" w:hAnsi="Calibri" w:cs="Calibri"/>
                <w:color w:val="000000"/>
              </w:rPr>
              <w:t>134905.00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C0700D" w14:textId="77777777" w:rsidR="00A15BC6" w:rsidRDefault="003E72EF">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977A2A" w14:textId="77777777" w:rsidR="00A15BC6" w:rsidRDefault="003E72EF">
            <w:pPr>
              <w:spacing w:after="160" w:line="214" w:lineRule="auto"/>
              <w:jc w:val="right"/>
              <w:textAlignment w:val="bottom"/>
            </w:pPr>
            <w:r>
              <w:rPr>
                <w:rFonts w:ascii="Calibri" w:eastAsia="Calibri" w:hAnsi="Calibri" w:cs="Calibri"/>
                <w:color w:val="000000"/>
              </w:rPr>
              <w:t>134905.00</w:t>
            </w:r>
          </w:p>
        </w:tc>
      </w:tr>
      <w:tr w:rsidR="00A15BC6" w14:paraId="4EC217C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5E6D6F" w14:textId="77777777" w:rsidR="00A15BC6" w:rsidRDefault="003E72EF">
            <w:pPr>
              <w:spacing w:after="160" w:line="214" w:lineRule="auto"/>
              <w:jc w:val="center"/>
              <w:textAlignment w:val="center"/>
            </w:pPr>
            <w:r>
              <w:rPr>
                <w:rFonts w:ascii="Calibri" w:eastAsia="Calibri" w:hAnsi="Calibri" w:cs="Calibri"/>
                <w:color w:val="000000"/>
                <w:position w:val="-3"/>
              </w:rPr>
              <w:t xml:space="preserve">AGENCY </w:t>
            </w:r>
            <w:r>
              <w:rPr>
                <w:rFonts w:ascii="Calibri" w:eastAsia="Calibri" w:hAnsi="Calibri" w:cs="Calibri"/>
                <w:color w:val="000000"/>
                <w:position w:val="-3"/>
              </w:rPr>
              <w:lastRenderedPageBreak/>
              <w:t>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9923EC" w14:textId="77777777" w:rsidR="00A15BC6" w:rsidRDefault="003E72EF">
            <w:pPr>
              <w:spacing w:after="160" w:line="214" w:lineRule="auto"/>
              <w:jc w:val="right"/>
              <w:textAlignment w:val="bottom"/>
            </w:pPr>
            <w:r>
              <w:rPr>
                <w:rFonts w:ascii="Calibri" w:eastAsia="Calibri" w:hAnsi="Calibri" w:cs="Calibri"/>
                <w:color w:val="000000"/>
              </w:rPr>
              <w:lastRenderedPageBreak/>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040475" w14:textId="77777777" w:rsidR="00A15BC6" w:rsidRDefault="003E72EF">
            <w:pPr>
              <w:spacing w:after="160" w:line="214" w:lineRule="auto"/>
              <w:jc w:val="right"/>
              <w:textAlignment w:val="bottom"/>
            </w:pPr>
            <w:r>
              <w:rPr>
                <w:rFonts w:ascii="Calibri" w:eastAsia="Calibri" w:hAnsi="Calibri" w:cs="Calibri"/>
                <w:color w:val="000000"/>
              </w:rPr>
              <w:t>1.08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2BA950" w14:textId="77777777" w:rsidR="00A15BC6" w:rsidRDefault="003E72EF">
            <w:pPr>
              <w:spacing w:after="160" w:line="214" w:lineRule="auto"/>
              <w:jc w:val="right"/>
              <w:textAlignment w:val="bottom"/>
            </w:pPr>
            <w:r>
              <w:rPr>
                <w:rFonts w:ascii="Calibri" w:eastAsia="Calibri" w:hAnsi="Calibri" w:cs="Calibri"/>
                <w:color w:val="000000"/>
              </w:rPr>
              <w:t>1.08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0B2D5D" w14:textId="77777777" w:rsidR="00A15BC6" w:rsidRDefault="003E72EF">
            <w:pPr>
              <w:spacing w:after="160" w:line="214" w:lineRule="auto"/>
              <w:jc w:val="right"/>
              <w:textAlignment w:val="bottom"/>
            </w:pPr>
            <w:r>
              <w:rPr>
                <w:rFonts w:ascii="Calibri" w:eastAsia="Calibri" w:hAnsi="Calibri" w:cs="Calibri"/>
                <w:color w:val="000000"/>
              </w:rPr>
              <w:t>134905.00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D837AE" w14:textId="77777777" w:rsidR="00A15BC6" w:rsidRDefault="003E72EF">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DCE174" w14:textId="77777777" w:rsidR="00A15BC6" w:rsidRDefault="003E72EF">
            <w:pPr>
              <w:spacing w:after="160" w:line="214" w:lineRule="auto"/>
              <w:jc w:val="right"/>
              <w:textAlignment w:val="bottom"/>
            </w:pPr>
            <w:r>
              <w:rPr>
                <w:rFonts w:ascii="Calibri" w:eastAsia="Calibri" w:hAnsi="Calibri" w:cs="Calibri"/>
                <w:color w:val="000000"/>
              </w:rPr>
              <w:t>134905.00</w:t>
            </w:r>
          </w:p>
        </w:tc>
      </w:tr>
    </w:tbl>
    <w:p w14:paraId="0716F1B5"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30E0F3D7" w14:textId="77777777">
        <w:tc>
          <w:tcPr>
            <w:tcW w:w="8550" w:type="dxa"/>
            <w:tcMar>
              <w:top w:w="0" w:type="auto"/>
              <w:left w:w="0" w:type="auto"/>
              <w:bottom w:w="0" w:type="auto"/>
              <w:right w:w="0" w:type="auto"/>
            </w:tcMar>
            <w:vAlign w:val="bottom"/>
          </w:tcPr>
          <w:p w14:paraId="16435A03" w14:textId="77777777" w:rsidR="00A15BC6" w:rsidRDefault="00A15BC6">
            <w:pPr>
              <w:spacing w:after="160" w:line="214" w:lineRule="auto"/>
              <w:textAlignment w:val="bottom"/>
            </w:pPr>
          </w:p>
        </w:tc>
      </w:tr>
    </w:tbl>
    <w:p w14:paraId="40F75546"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6FC7C83D" w14:textId="77777777">
        <w:tc>
          <w:tcPr>
            <w:tcW w:w="8025" w:type="dxa"/>
            <w:tcMar>
              <w:top w:w="0" w:type="auto"/>
              <w:left w:w="0" w:type="auto"/>
              <w:bottom w:w="0" w:type="auto"/>
              <w:right w:w="0" w:type="auto"/>
            </w:tcMar>
            <w:vAlign w:val="bottom"/>
          </w:tcPr>
          <w:p w14:paraId="6B8F33EC" w14:textId="77777777" w:rsidR="00A15BC6" w:rsidRDefault="003E72EF">
            <w:pPr>
              <w:spacing w:after="160" w:line="214" w:lineRule="auto"/>
              <w:textAlignment w:val="bottom"/>
            </w:pPr>
            <w:r>
              <w:rPr>
                <w:rFonts w:ascii="Calibri" w:eastAsia="Calibri" w:hAnsi="Calibri" w:cs="Calibri"/>
                <w:b/>
                <w:bCs/>
                <w:color w:val="000000"/>
              </w:rPr>
              <w:t>X. Fees Collected for Processing Requests</w:t>
            </w:r>
          </w:p>
        </w:tc>
      </w:tr>
    </w:tbl>
    <w:p w14:paraId="5E59AE64" w14:textId="77777777" w:rsidR="00A15BC6" w:rsidRDefault="00A15BC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A15BC6" w14:paraId="62F95E3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841143"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971680" w14:textId="77777777" w:rsidR="00A15BC6" w:rsidRDefault="003E72EF">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46FA33" w14:textId="77777777" w:rsidR="00A15BC6" w:rsidRDefault="003E72EF">
            <w:pPr>
              <w:spacing w:after="160" w:line="214" w:lineRule="auto"/>
              <w:jc w:val="center"/>
              <w:textAlignment w:val="center"/>
            </w:pPr>
            <w:r>
              <w:rPr>
                <w:rFonts w:ascii="Calibri" w:eastAsia="Calibri" w:hAnsi="Calibri" w:cs="Calibri"/>
                <w:color w:val="000000"/>
                <w:position w:val="-3"/>
              </w:rPr>
              <w:t>Percentage of Total Costs</w:t>
            </w:r>
          </w:p>
        </w:tc>
      </w:tr>
      <w:tr w:rsidR="00A15BC6" w14:paraId="123060B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A0BFE6" w14:textId="77777777" w:rsidR="00A15BC6" w:rsidRDefault="003E72EF">
            <w:pPr>
              <w:spacing w:after="160" w:line="214" w:lineRule="auto"/>
              <w:textAlignment w:val="bottom"/>
            </w:pPr>
            <w:r>
              <w:rPr>
                <w:rFonts w:ascii="Calibri" w:eastAsia="Calibri" w:hAnsi="Calibri" w:cs="Calibri"/>
                <w:color w:val="000000"/>
              </w:rPr>
              <w:t>OLC</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EE9274" w14:textId="77777777" w:rsidR="00A15BC6" w:rsidRDefault="003E72EF">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7532F3" w14:textId="77777777" w:rsidR="00A15BC6" w:rsidRDefault="003E72EF">
            <w:pPr>
              <w:spacing w:after="160" w:line="214" w:lineRule="auto"/>
              <w:jc w:val="right"/>
              <w:textAlignment w:val="bottom"/>
            </w:pPr>
            <w:r>
              <w:rPr>
                <w:rFonts w:ascii="Calibri" w:eastAsia="Calibri" w:hAnsi="Calibri" w:cs="Calibri"/>
                <w:color w:val="000000"/>
              </w:rPr>
              <w:t>0.0000</w:t>
            </w:r>
          </w:p>
        </w:tc>
      </w:tr>
      <w:tr w:rsidR="00A15BC6" w14:paraId="7675B02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FABDB8"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4D1E01" w14:textId="77777777" w:rsidR="00A15BC6" w:rsidRDefault="003E72EF">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84BDE4" w14:textId="77777777" w:rsidR="00A15BC6" w:rsidRDefault="003E72EF">
            <w:pPr>
              <w:spacing w:after="160" w:line="214" w:lineRule="auto"/>
              <w:jc w:val="right"/>
              <w:textAlignment w:val="bottom"/>
            </w:pPr>
            <w:r>
              <w:rPr>
                <w:rFonts w:ascii="Calibri" w:eastAsia="Calibri" w:hAnsi="Calibri" w:cs="Calibri"/>
                <w:color w:val="000000"/>
              </w:rPr>
              <w:t>0.0000</w:t>
            </w:r>
          </w:p>
        </w:tc>
      </w:tr>
    </w:tbl>
    <w:p w14:paraId="1BF33D88"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69654ACE" w14:textId="77777777">
        <w:tc>
          <w:tcPr>
            <w:tcW w:w="8550" w:type="dxa"/>
            <w:tcMar>
              <w:top w:w="0" w:type="auto"/>
              <w:left w:w="0" w:type="auto"/>
              <w:bottom w:w="0" w:type="auto"/>
              <w:right w:w="0" w:type="auto"/>
            </w:tcMar>
            <w:vAlign w:val="bottom"/>
          </w:tcPr>
          <w:p w14:paraId="5D8C45F9" w14:textId="77777777" w:rsidR="00A15BC6" w:rsidRDefault="00A15BC6">
            <w:pPr>
              <w:spacing w:after="160" w:line="214" w:lineRule="auto"/>
              <w:textAlignment w:val="bottom"/>
            </w:pPr>
          </w:p>
        </w:tc>
      </w:tr>
    </w:tbl>
    <w:p w14:paraId="6DF3A982"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15D39E0F" w14:textId="77777777">
        <w:tc>
          <w:tcPr>
            <w:tcW w:w="8025" w:type="dxa"/>
            <w:tcMar>
              <w:top w:w="0" w:type="auto"/>
              <w:left w:w="0" w:type="auto"/>
              <w:bottom w:w="0" w:type="auto"/>
              <w:right w:w="0" w:type="auto"/>
            </w:tcMar>
            <w:vAlign w:val="bottom"/>
          </w:tcPr>
          <w:p w14:paraId="37BAD6EA" w14:textId="77777777" w:rsidR="00A15BC6" w:rsidRDefault="003E72EF">
            <w:pPr>
              <w:spacing w:after="160" w:line="214" w:lineRule="auto"/>
              <w:textAlignment w:val="bottom"/>
            </w:pPr>
            <w:r>
              <w:rPr>
                <w:rFonts w:ascii="Calibri" w:eastAsia="Calibri" w:hAnsi="Calibri" w:cs="Calibri"/>
                <w:b/>
                <w:bCs/>
                <w:color w:val="000000"/>
              </w:rPr>
              <w:t>XI.A. Number of Times Subsection (C) Used</w:t>
            </w:r>
          </w:p>
        </w:tc>
      </w:tr>
    </w:tbl>
    <w:p w14:paraId="72637120" w14:textId="77777777" w:rsidR="00A15BC6" w:rsidRDefault="00A15BC6"/>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A15BC6" w14:paraId="403A31AB" w14:textId="77777777">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F7C3FF"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26F2B8" w14:textId="77777777" w:rsidR="00A15BC6" w:rsidRDefault="003E72EF">
            <w:pPr>
              <w:spacing w:after="160" w:line="214" w:lineRule="auto"/>
              <w:jc w:val="center"/>
              <w:textAlignment w:val="center"/>
            </w:pPr>
            <w:r>
              <w:rPr>
                <w:rFonts w:ascii="Calibri" w:eastAsia="Calibri" w:hAnsi="Calibri" w:cs="Calibri"/>
                <w:color w:val="000000"/>
                <w:position w:val="-3"/>
              </w:rPr>
              <w:t>Number of Times Subsection Used</w:t>
            </w:r>
          </w:p>
        </w:tc>
      </w:tr>
      <w:tr w:rsidR="00A15BC6" w14:paraId="7403E0D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904923"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52794A"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52D6C2E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D5E449"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A39D4F"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140004A4"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3653D4A4" w14:textId="77777777">
        <w:tc>
          <w:tcPr>
            <w:tcW w:w="8550" w:type="dxa"/>
            <w:tcMar>
              <w:top w:w="0" w:type="auto"/>
              <w:left w:w="0" w:type="auto"/>
              <w:bottom w:w="0" w:type="auto"/>
              <w:right w:w="0" w:type="auto"/>
            </w:tcMar>
            <w:vAlign w:val="bottom"/>
          </w:tcPr>
          <w:p w14:paraId="5FBED08F" w14:textId="77777777" w:rsidR="00A15BC6" w:rsidRDefault="00A15BC6">
            <w:pPr>
              <w:spacing w:after="160" w:line="214" w:lineRule="auto"/>
              <w:textAlignment w:val="bottom"/>
            </w:pPr>
          </w:p>
        </w:tc>
      </w:tr>
    </w:tbl>
    <w:p w14:paraId="4911777C"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2F5F1A08" w14:textId="77777777">
        <w:tc>
          <w:tcPr>
            <w:tcW w:w="8025" w:type="dxa"/>
            <w:tcMar>
              <w:top w:w="0" w:type="auto"/>
              <w:left w:w="0" w:type="auto"/>
              <w:bottom w:w="0" w:type="auto"/>
              <w:right w:w="0" w:type="auto"/>
            </w:tcMar>
            <w:vAlign w:val="bottom"/>
          </w:tcPr>
          <w:p w14:paraId="3E21BD11" w14:textId="77777777" w:rsidR="00A15BC6" w:rsidRDefault="003E72EF">
            <w:pPr>
              <w:spacing w:after="160" w:line="214" w:lineRule="auto"/>
              <w:textAlignment w:val="bottom"/>
            </w:pPr>
            <w:r>
              <w:rPr>
                <w:rFonts w:ascii="Calibri" w:eastAsia="Calibri" w:hAnsi="Calibri" w:cs="Calibri"/>
                <w:b/>
                <w:bCs/>
                <w:color w:val="000000"/>
              </w:rPr>
              <w:t>XI.B. Number of Subsection (A)(2) Postings</w:t>
            </w:r>
          </w:p>
        </w:tc>
      </w:tr>
    </w:tbl>
    <w:p w14:paraId="6E766B1D" w14:textId="77777777" w:rsidR="00A15BC6" w:rsidRDefault="00A15BC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A15BC6" w14:paraId="52D4371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F818F1"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E1B47B" w14:textId="77777777" w:rsidR="00A15BC6" w:rsidRDefault="003E72EF">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D5D835" w14:textId="77777777" w:rsidR="00A15BC6" w:rsidRDefault="003E72EF">
            <w:pPr>
              <w:spacing w:after="160" w:line="214" w:lineRule="auto"/>
              <w:jc w:val="center"/>
              <w:textAlignment w:val="center"/>
            </w:pPr>
            <w:r>
              <w:rPr>
                <w:rFonts w:ascii="Calibri" w:eastAsia="Calibri" w:hAnsi="Calibri" w:cs="Calibri"/>
                <w:color w:val="000000"/>
                <w:position w:val="-3"/>
              </w:rPr>
              <w:t>Number of Records Posted by Program Offices</w:t>
            </w:r>
          </w:p>
        </w:tc>
      </w:tr>
      <w:tr w:rsidR="00A15BC6" w14:paraId="3117224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52D615"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EBC436"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D32AA1" w14:textId="77777777" w:rsidR="00A15BC6" w:rsidRDefault="003E72EF">
            <w:pPr>
              <w:spacing w:after="160" w:line="214" w:lineRule="auto"/>
              <w:jc w:val="right"/>
              <w:textAlignment w:val="bottom"/>
            </w:pPr>
            <w:r>
              <w:rPr>
                <w:rFonts w:ascii="Calibri" w:eastAsia="Calibri" w:hAnsi="Calibri" w:cs="Calibri"/>
                <w:color w:val="000000"/>
              </w:rPr>
              <w:t>16</w:t>
            </w:r>
          </w:p>
        </w:tc>
      </w:tr>
      <w:tr w:rsidR="00A15BC6" w14:paraId="1F6D96D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89E131"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90FCE0" w14:textId="77777777" w:rsidR="00A15BC6" w:rsidRDefault="003E72EF">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4202AE" w14:textId="77777777" w:rsidR="00A15BC6" w:rsidRDefault="003E72EF">
            <w:pPr>
              <w:spacing w:after="160" w:line="214" w:lineRule="auto"/>
              <w:jc w:val="right"/>
              <w:textAlignment w:val="bottom"/>
            </w:pPr>
            <w:r>
              <w:rPr>
                <w:rFonts w:ascii="Calibri" w:eastAsia="Calibri" w:hAnsi="Calibri" w:cs="Calibri"/>
                <w:color w:val="000000"/>
              </w:rPr>
              <w:t>16</w:t>
            </w:r>
          </w:p>
        </w:tc>
      </w:tr>
    </w:tbl>
    <w:p w14:paraId="4A418B54"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2126FB0F" w14:textId="77777777">
        <w:tc>
          <w:tcPr>
            <w:tcW w:w="8550" w:type="dxa"/>
            <w:tcMar>
              <w:top w:w="0" w:type="auto"/>
              <w:left w:w="0" w:type="auto"/>
              <w:bottom w:w="0" w:type="auto"/>
              <w:right w:w="0" w:type="auto"/>
            </w:tcMar>
            <w:vAlign w:val="bottom"/>
          </w:tcPr>
          <w:p w14:paraId="4F8AF6B2" w14:textId="77777777" w:rsidR="00A15BC6" w:rsidRDefault="00A15BC6">
            <w:pPr>
              <w:spacing w:after="160" w:line="214" w:lineRule="auto"/>
              <w:textAlignment w:val="bottom"/>
            </w:pPr>
          </w:p>
        </w:tc>
      </w:tr>
    </w:tbl>
    <w:p w14:paraId="6F7A339B" w14:textId="77777777" w:rsidR="00A15BC6" w:rsidRDefault="003E72EF">
      <w:pPr>
        <w:spacing w:after="160" w:line="214" w:lineRule="auto"/>
      </w:pPr>
      <w:r>
        <w:rPr>
          <w:rFonts w:ascii="Calibri" w:eastAsia="Calibri" w:hAnsi="Calibri" w:cs="Calibri"/>
          <w:b/>
          <w:bCs/>
          <w:color w:val="000000"/>
        </w:rPr>
        <w:t>XII.A. Backlogs of FOIA Requests and Administrative Appeals</w:t>
      </w:r>
    </w:p>
    <w:p w14:paraId="3E1AB440" w14:textId="77777777" w:rsidR="00A15BC6" w:rsidRDefault="00A15BC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A15BC6" w14:paraId="434BB7B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81C74E"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C7BCD4" w14:textId="77777777" w:rsidR="00A15BC6" w:rsidRDefault="003E72EF">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A3BB0D" w14:textId="77777777" w:rsidR="00A15BC6" w:rsidRDefault="003E72EF">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A15BC6" w14:paraId="7194777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D4BB94"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2D0883" w14:textId="77777777" w:rsidR="00A15BC6" w:rsidRDefault="003E72EF">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AC6B13"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361D8F5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B70516"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4B1D0B" w14:textId="77777777" w:rsidR="00A15BC6" w:rsidRDefault="003E72EF">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A61919"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27113D2C"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3C862E7B" w14:textId="77777777">
        <w:tc>
          <w:tcPr>
            <w:tcW w:w="8550" w:type="dxa"/>
            <w:tcMar>
              <w:top w:w="0" w:type="auto"/>
              <w:left w:w="0" w:type="auto"/>
              <w:bottom w:w="0" w:type="auto"/>
              <w:right w:w="0" w:type="auto"/>
            </w:tcMar>
            <w:vAlign w:val="bottom"/>
          </w:tcPr>
          <w:p w14:paraId="5B6493C7" w14:textId="77777777" w:rsidR="00A15BC6" w:rsidRDefault="00A15BC6">
            <w:pPr>
              <w:spacing w:after="160" w:line="214" w:lineRule="auto"/>
              <w:textAlignment w:val="bottom"/>
            </w:pPr>
          </w:p>
        </w:tc>
      </w:tr>
    </w:tbl>
    <w:p w14:paraId="02B201D3" w14:textId="77777777" w:rsidR="00A15BC6" w:rsidRDefault="003E72EF">
      <w:pPr>
        <w:spacing w:after="160" w:line="214" w:lineRule="auto"/>
      </w:pPr>
      <w:r>
        <w:rPr>
          <w:rFonts w:ascii="Calibri" w:eastAsia="Calibri" w:hAnsi="Calibri" w:cs="Calibri"/>
          <w:b/>
          <w:bCs/>
          <w:color w:val="000000"/>
        </w:rPr>
        <w:t>XII.B. CONSULTATIONS ON FOIA REQUESTS -- RECEIVED, PROCESSED, AND PENDING CONSULTATIONS</w:t>
      </w:r>
    </w:p>
    <w:p w14:paraId="01FCA6AA"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A15BC6" w14:paraId="29A10ACD"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928546"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0FC424"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E452A0" w14:textId="77777777" w:rsidR="00A15BC6" w:rsidRDefault="003E72EF">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r>
            <w:r>
              <w:rPr>
                <w:rFonts w:ascii="Calibri" w:eastAsia="Calibri" w:hAnsi="Calibri" w:cs="Calibri"/>
                <w:color w:val="000000"/>
                <w:position w:val="-3"/>
              </w:rPr>
              <w:t xml:space="preserve">Consultations </w:t>
            </w:r>
            <w:r>
              <w:rPr>
                <w:rFonts w:ascii="Calibri" w:eastAsia="Calibri" w:hAnsi="Calibri" w:cs="Calibri"/>
                <w:color w:val="000000"/>
                <w:position w:val="-3"/>
                <w:u w:val="single"/>
              </w:rPr>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428AC8"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D2FF83"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w:t>
            </w:r>
            <w:r>
              <w:rPr>
                <w:rFonts w:ascii="Calibri" w:eastAsia="Calibri" w:hAnsi="Calibri" w:cs="Calibri"/>
                <w:color w:val="000000"/>
                <w:position w:val="-3"/>
              </w:rPr>
              <w:t xml:space="preserve">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A15BC6" w14:paraId="01BE8C7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281585"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CE47E2"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A8AE9F" w14:textId="77777777" w:rsidR="00A15BC6" w:rsidRDefault="003E72EF">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3FFDF9" w14:textId="77777777" w:rsidR="00A15BC6" w:rsidRDefault="003E72EF">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FF2F18"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r w:rsidR="00A15BC6" w14:paraId="1FB8F7FA"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1F04BA"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050B18" w14:textId="77777777" w:rsidR="00A15BC6" w:rsidRDefault="003E72EF">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87790B" w14:textId="77777777" w:rsidR="00A15BC6" w:rsidRDefault="003E72EF">
            <w:pPr>
              <w:spacing w:after="160" w:line="214" w:lineRule="auto"/>
              <w:jc w:val="right"/>
              <w:textAlignment w:val="center"/>
            </w:pPr>
            <w:r>
              <w:rPr>
                <w:rFonts w:ascii="Calibri" w:eastAsia="Calibri" w:hAnsi="Calibri" w:cs="Calibri"/>
                <w:color w:val="000000"/>
                <w:position w:val="-3"/>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3B63C0" w14:textId="77777777" w:rsidR="00A15BC6" w:rsidRDefault="003E72EF">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6EA4E7" w14:textId="77777777" w:rsidR="00A15BC6" w:rsidRDefault="003E72EF">
            <w:pPr>
              <w:spacing w:after="160" w:line="214" w:lineRule="auto"/>
              <w:jc w:val="right"/>
              <w:textAlignment w:val="center"/>
            </w:pPr>
            <w:r>
              <w:rPr>
                <w:rFonts w:ascii="Calibri" w:eastAsia="Calibri" w:hAnsi="Calibri" w:cs="Calibri"/>
                <w:color w:val="000000"/>
                <w:position w:val="-3"/>
              </w:rPr>
              <w:t>0</w:t>
            </w:r>
          </w:p>
        </w:tc>
      </w:tr>
    </w:tbl>
    <w:p w14:paraId="160E054B"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682D50DB" w14:textId="77777777">
        <w:tc>
          <w:tcPr>
            <w:tcW w:w="8550" w:type="dxa"/>
            <w:tcMar>
              <w:top w:w="0" w:type="auto"/>
              <w:left w:w="0" w:type="auto"/>
              <w:bottom w:w="0" w:type="auto"/>
              <w:right w:w="0" w:type="auto"/>
            </w:tcMar>
            <w:vAlign w:val="bottom"/>
          </w:tcPr>
          <w:p w14:paraId="32EDCF0F" w14:textId="77777777" w:rsidR="00A15BC6" w:rsidRDefault="003E72EF">
            <w:pPr>
              <w:spacing w:after="160" w:line="214" w:lineRule="auto"/>
              <w:textAlignment w:val="bottom"/>
            </w:pPr>
            <w:r>
              <w:rPr>
                <w:rFonts w:ascii="Calibri" w:eastAsia="Calibri" w:hAnsi="Calibri" w:cs="Calibri"/>
                <w:i/>
                <w:iCs/>
                <w:color w:val="000000"/>
              </w:rPr>
              <w:t>After reviewing its database, ONDCP updated the number of consultations pending as of the start of the Fiscal Year.</w:t>
            </w:r>
          </w:p>
        </w:tc>
      </w:tr>
    </w:tbl>
    <w:p w14:paraId="2D83DCAB" w14:textId="77777777" w:rsidR="00A15BC6" w:rsidRDefault="003E72EF">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14:paraId="36B5504F"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A15BC6" w14:paraId="11B8A11D" w14:textId="77777777">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D6A56A" w14:textId="77777777" w:rsidR="00A15BC6" w:rsidRDefault="003E72EF">
            <w:pPr>
              <w:spacing w:after="160" w:line="214" w:lineRule="auto"/>
              <w:jc w:val="center"/>
              <w:textAlignment w:val="center"/>
            </w:pPr>
            <w:r>
              <w:rPr>
                <w:rFonts w:ascii="Calibri" w:eastAsia="Calibri" w:hAnsi="Calibri" w:cs="Calibri"/>
                <w:color w:val="000000"/>
                <w:position w:val="-3"/>
              </w:rPr>
              <w:t>Agency / Componen</w:t>
            </w:r>
            <w:r>
              <w:rPr>
                <w:rFonts w:ascii="Calibri" w:eastAsia="Calibri" w:hAnsi="Calibri" w:cs="Calibri"/>
                <w:color w:val="000000"/>
                <w:position w:val="-3"/>
              </w:rPr>
              <w:t>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94AEA0" w14:textId="77777777" w:rsidR="00A15BC6" w:rsidRDefault="003E72EF">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FBDECD" w14:textId="77777777" w:rsidR="00A15BC6" w:rsidRDefault="003E72EF">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9F64E6" w14:textId="77777777" w:rsidR="00A15BC6" w:rsidRDefault="003E72EF">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EE79EF" w14:textId="77777777" w:rsidR="00A15BC6" w:rsidRDefault="003E72EF">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C8B05F" w14:textId="77777777" w:rsidR="00A15BC6" w:rsidRDefault="003E72EF">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231197" w14:textId="77777777" w:rsidR="00A15BC6" w:rsidRDefault="003E72EF">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66A90C" w14:textId="77777777" w:rsidR="00A15BC6" w:rsidRDefault="003E72EF">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6FE702" w14:textId="77777777" w:rsidR="00A15BC6" w:rsidRDefault="003E72EF">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FE13AA" w14:textId="77777777" w:rsidR="00A15BC6" w:rsidRDefault="003E72EF">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4535BB" w14:textId="77777777" w:rsidR="00A15BC6" w:rsidRDefault="003E72EF">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2AF9A9" w14:textId="77777777" w:rsidR="00A15BC6" w:rsidRDefault="003E72EF">
            <w:pPr>
              <w:spacing w:after="160" w:line="214" w:lineRule="auto"/>
              <w:jc w:val="center"/>
              <w:textAlignment w:val="center"/>
            </w:pPr>
            <w:r>
              <w:rPr>
                <w:rFonts w:ascii="Calibri" w:eastAsia="Calibri" w:hAnsi="Calibri" w:cs="Calibri"/>
                <w:color w:val="000000"/>
                <w:position w:val="-3"/>
              </w:rPr>
              <w:t>Oldest Consultation</w:t>
            </w:r>
          </w:p>
        </w:tc>
      </w:tr>
      <w:tr w:rsidR="00A15BC6" w14:paraId="29BC23BF"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098B68"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36059F" w14:textId="77777777" w:rsidR="00A15BC6" w:rsidRDefault="003E72EF">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8293E1"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7006E5"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C51EB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38FE31"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7C8D3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427B01"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375B126"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19EC33"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8741DC"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F66CE4"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428A18D5" w14:textId="77777777">
        <w:tc>
          <w:tcPr>
            <w:tcW w:w="0" w:type="auto"/>
            <w:vMerge/>
            <w:tcBorders>
              <w:top w:val="inset" w:sz="7" w:space="0" w:color="0F243E"/>
              <w:left w:val="inset" w:sz="7" w:space="0" w:color="auto"/>
              <w:bottom w:val="inset" w:sz="7" w:space="0" w:color="auto"/>
              <w:right w:val="inset" w:sz="7" w:space="0" w:color="auto"/>
            </w:tcBorders>
          </w:tcPr>
          <w:p w14:paraId="31B423B7" w14:textId="77777777" w:rsidR="00A15BC6" w:rsidRDefault="00A15BC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CAE856" w14:textId="77777777" w:rsidR="00A15BC6" w:rsidRDefault="003E72EF">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4028A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652AD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2A856D"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4D8D5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33843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6319F3"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E76A6E"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EAA7D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35F7E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749BCF"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501E2631"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E78BE7"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EF05AB" w14:textId="77777777" w:rsidR="00A15BC6" w:rsidRDefault="003E72EF">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B94869"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1BD56F"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D7F5BE"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FB3B96"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29C0DD"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D889D2"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2C0538"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D11D91"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6836EA" w14:textId="77777777" w:rsidR="00A15BC6" w:rsidRDefault="003E72EF">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0F96EE" w14:textId="77777777" w:rsidR="00A15BC6" w:rsidRDefault="003E72EF">
            <w:pPr>
              <w:spacing w:after="160" w:line="214" w:lineRule="auto"/>
              <w:jc w:val="right"/>
              <w:textAlignment w:val="bottom"/>
            </w:pPr>
            <w:r>
              <w:rPr>
                <w:rFonts w:ascii="Calibri" w:eastAsia="Calibri" w:hAnsi="Calibri" w:cs="Calibri"/>
                <w:color w:val="000000"/>
              </w:rPr>
              <w:t>N/A</w:t>
            </w:r>
          </w:p>
        </w:tc>
      </w:tr>
      <w:tr w:rsidR="00A15BC6" w14:paraId="65F043DE" w14:textId="77777777">
        <w:tc>
          <w:tcPr>
            <w:tcW w:w="0" w:type="auto"/>
            <w:vMerge/>
            <w:tcBorders>
              <w:top w:val="inset" w:sz="7" w:space="0" w:color="0F243E"/>
              <w:left w:val="inset" w:sz="7" w:space="0" w:color="auto"/>
              <w:bottom w:val="inset" w:sz="7" w:space="0" w:color="auto"/>
              <w:right w:val="inset" w:sz="7" w:space="0" w:color="auto"/>
            </w:tcBorders>
          </w:tcPr>
          <w:p w14:paraId="2FABF7D9" w14:textId="77777777" w:rsidR="00A15BC6" w:rsidRDefault="00A15BC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5015B2" w14:textId="77777777" w:rsidR="00A15BC6" w:rsidRDefault="003E72EF">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5D5402"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6CC4CB"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C6611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874B7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667F6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32593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95D280"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B93677"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16B556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B78EDB"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4D689375"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22DE8949" w14:textId="77777777">
        <w:tc>
          <w:tcPr>
            <w:tcW w:w="8550" w:type="dxa"/>
            <w:tcMar>
              <w:top w:w="0" w:type="auto"/>
              <w:left w:w="0" w:type="auto"/>
              <w:bottom w:w="0" w:type="auto"/>
              <w:right w:w="0" w:type="auto"/>
            </w:tcMar>
            <w:vAlign w:val="bottom"/>
          </w:tcPr>
          <w:p w14:paraId="3FEDDA5A" w14:textId="77777777" w:rsidR="00A15BC6" w:rsidRDefault="00A15BC6">
            <w:pPr>
              <w:spacing w:after="160" w:line="214" w:lineRule="auto"/>
              <w:textAlignment w:val="bottom"/>
            </w:pPr>
          </w:p>
        </w:tc>
      </w:tr>
    </w:tbl>
    <w:p w14:paraId="4E458026" w14:textId="77777777" w:rsidR="00A15BC6" w:rsidRDefault="003E72EF">
      <w:pPr>
        <w:spacing w:after="160" w:line="214" w:lineRule="auto"/>
      </w:pPr>
      <w:r>
        <w:rPr>
          <w:rFonts w:ascii="Calibri" w:eastAsia="Calibri" w:hAnsi="Calibri" w:cs="Calibri"/>
          <w:b/>
          <w:bCs/>
          <w:color w:val="000000"/>
        </w:rPr>
        <w:t>XII.D.(1). COMPARISON OF NUMBERS OF REQUESTS FROM PREVIOUS AND CURRENT ANNUAL REPORT -- REQUESTS RECEIVED AND PROCESSED</w:t>
      </w:r>
    </w:p>
    <w:p w14:paraId="5B520858"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A15BC6" w14:paraId="4C7D0F0A"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17104D"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D94F3D"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C194F9"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A15BC6" w14:paraId="2424B193" w14:textId="77777777">
        <w:tc>
          <w:tcPr>
            <w:tcW w:w="0" w:type="auto"/>
            <w:vMerge/>
            <w:tcBorders>
              <w:top w:val="inset" w:sz="7" w:space="0" w:color="0F243E"/>
              <w:left w:val="inset" w:sz="7" w:space="0" w:color="auto"/>
              <w:bottom w:val="inset" w:sz="7" w:space="0" w:color="auto"/>
              <w:right w:val="inset" w:sz="7" w:space="0" w:color="auto"/>
            </w:tcBorders>
          </w:tcPr>
          <w:p w14:paraId="74B6D2C3" w14:textId="77777777" w:rsidR="00A15BC6" w:rsidRDefault="00A15BC6"/>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C084C4" w14:textId="77777777" w:rsidR="00A15BC6" w:rsidRDefault="003E72EF">
            <w:pPr>
              <w:spacing w:after="160" w:line="214" w:lineRule="auto"/>
              <w:jc w:val="center"/>
              <w:textAlignment w:val="center"/>
            </w:pPr>
            <w:r>
              <w:rPr>
                <w:rFonts w:ascii="Calibri" w:eastAsia="Calibri" w:hAnsi="Calibri" w:cs="Calibri"/>
                <w:color w:val="000000"/>
                <w:position w:val="-3"/>
              </w:rPr>
              <w:t>Number Received During Fiscal Year from Last Year's Annua</w:t>
            </w:r>
            <w:r>
              <w:rPr>
                <w:rFonts w:ascii="Calibri" w:eastAsia="Calibri" w:hAnsi="Calibri" w:cs="Calibri"/>
                <w:color w:val="000000"/>
                <w:position w:val="-3"/>
              </w:rPr>
              <w:t>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B22BD9" w14:textId="77777777" w:rsidR="00A15BC6" w:rsidRDefault="003E72EF">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48D2BD" w14:textId="77777777" w:rsidR="00A15BC6" w:rsidRDefault="003E72EF">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C96B43" w14:textId="77777777" w:rsidR="00A15BC6" w:rsidRDefault="003E72EF">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A15BC6" w14:paraId="24D9137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BD0BC7"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5798DB0" w14:textId="77777777" w:rsidR="00A15BC6" w:rsidRDefault="003E72EF">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3D5BD9" w14:textId="77777777" w:rsidR="00A15BC6" w:rsidRDefault="003E72EF">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F9758A" w14:textId="77777777" w:rsidR="00A15BC6" w:rsidRDefault="003E72EF">
            <w:pPr>
              <w:spacing w:after="160" w:line="214" w:lineRule="auto"/>
              <w:jc w:val="right"/>
              <w:textAlignment w:val="bottom"/>
            </w:pPr>
            <w:r>
              <w:rPr>
                <w:rFonts w:ascii="Calibri" w:eastAsia="Calibri" w:hAnsi="Calibri" w:cs="Calibri"/>
                <w:color w:val="000000"/>
              </w:rPr>
              <w:t>65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1F0394" w14:textId="77777777" w:rsidR="00A15BC6" w:rsidRDefault="003E72EF">
            <w:pPr>
              <w:spacing w:after="160" w:line="214" w:lineRule="auto"/>
              <w:jc w:val="right"/>
              <w:textAlignment w:val="bottom"/>
            </w:pPr>
            <w:r>
              <w:rPr>
                <w:rFonts w:ascii="Calibri" w:eastAsia="Calibri" w:hAnsi="Calibri" w:cs="Calibri"/>
                <w:color w:val="000000"/>
              </w:rPr>
              <w:t>36</w:t>
            </w:r>
          </w:p>
        </w:tc>
      </w:tr>
      <w:tr w:rsidR="00A15BC6" w14:paraId="75581E5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CBA540"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8F61DD" w14:textId="77777777" w:rsidR="00A15BC6" w:rsidRDefault="003E72EF">
            <w:pPr>
              <w:spacing w:after="160" w:line="214" w:lineRule="auto"/>
              <w:jc w:val="right"/>
              <w:textAlignment w:val="bottom"/>
            </w:pPr>
            <w:r>
              <w:rPr>
                <w:rFonts w:ascii="Calibri" w:eastAsia="Calibri" w:hAnsi="Calibri" w:cs="Calibri"/>
                <w:color w:val="000000"/>
              </w:rPr>
              <w:t>50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AA3E6A" w14:textId="77777777" w:rsidR="00A15BC6" w:rsidRDefault="003E72EF">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294E42" w14:textId="77777777" w:rsidR="00A15BC6" w:rsidRDefault="003E72EF">
            <w:pPr>
              <w:spacing w:after="160" w:line="214" w:lineRule="auto"/>
              <w:jc w:val="right"/>
              <w:textAlignment w:val="bottom"/>
            </w:pPr>
            <w:r>
              <w:rPr>
                <w:rFonts w:ascii="Calibri" w:eastAsia="Calibri" w:hAnsi="Calibri" w:cs="Calibri"/>
                <w:color w:val="000000"/>
              </w:rPr>
              <w:t>65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AC2D70" w14:textId="77777777" w:rsidR="00A15BC6" w:rsidRDefault="003E72EF">
            <w:pPr>
              <w:spacing w:after="160" w:line="214" w:lineRule="auto"/>
              <w:jc w:val="right"/>
              <w:textAlignment w:val="bottom"/>
            </w:pPr>
            <w:r>
              <w:rPr>
                <w:rFonts w:ascii="Calibri" w:eastAsia="Calibri" w:hAnsi="Calibri" w:cs="Calibri"/>
                <w:color w:val="000000"/>
              </w:rPr>
              <w:t>36</w:t>
            </w:r>
          </w:p>
        </w:tc>
      </w:tr>
    </w:tbl>
    <w:p w14:paraId="5091DF94"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7F4C2B64" w14:textId="77777777">
        <w:tc>
          <w:tcPr>
            <w:tcW w:w="8550" w:type="dxa"/>
            <w:tcMar>
              <w:top w:w="0" w:type="auto"/>
              <w:left w:w="0" w:type="auto"/>
              <w:bottom w:w="0" w:type="auto"/>
              <w:right w:w="0" w:type="auto"/>
            </w:tcMar>
            <w:vAlign w:val="bottom"/>
          </w:tcPr>
          <w:p w14:paraId="073B0C1B" w14:textId="77777777" w:rsidR="00A15BC6" w:rsidRDefault="00A15BC6">
            <w:pPr>
              <w:spacing w:after="160" w:line="214" w:lineRule="auto"/>
              <w:textAlignment w:val="bottom"/>
            </w:pPr>
          </w:p>
        </w:tc>
      </w:tr>
    </w:tbl>
    <w:p w14:paraId="28299563" w14:textId="77777777" w:rsidR="00A15BC6" w:rsidRDefault="003E72EF">
      <w:pPr>
        <w:spacing w:after="160" w:line="214" w:lineRule="auto"/>
      </w:pPr>
      <w:r>
        <w:rPr>
          <w:rFonts w:ascii="Calibri" w:eastAsia="Calibri" w:hAnsi="Calibri" w:cs="Calibri"/>
          <w:b/>
          <w:bCs/>
          <w:color w:val="000000"/>
        </w:rPr>
        <w:t>XII.D.(2). COMPARISON OF NUMBERS OF REQUESTS FROM PREVIOUS AND CURRENT ANNUAL REPORT -- BACKLOGGED REQUESTS</w:t>
      </w:r>
    </w:p>
    <w:p w14:paraId="5E54CCC2" w14:textId="77777777" w:rsidR="00A15BC6" w:rsidRDefault="00A15BC6"/>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A15BC6" w14:paraId="2E6B1AD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40077D" w14:textId="77777777" w:rsidR="00A15BC6" w:rsidRDefault="003E72EF">
            <w:pPr>
              <w:spacing w:after="160" w:line="214" w:lineRule="auto"/>
              <w:jc w:val="center"/>
              <w:textAlignment w:val="center"/>
            </w:pPr>
            <w:r>
              <w:rPr>
                <w:rFonts w:ascii="Calibri" w:eastAsia="Calibri" w:hAnsi="Calibri" w:cs="Calibri"/>
                <w:color w:val="000000"/>
                <w:position w:val="-3"/>
              </w:rPr>
              <w:lastRenderedPageBreak/>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6C3E86" w14:textId="77777777" w:rsidR="00A15BC6" w:rsidRDefault="003E72EF">
            <w:pPr>
              <w:spacing w:after="160" w:line="214" w:lineRule="auto"/>
              <w:jc w:val="center"/>
              <w:textAlignment w:val="center"/>
            </w:pPr>
            <w:r>
              <w:rPr>
                <w:rFonts w:ascii="Calibri" w:eastAsia="Calibri" w:hAnsi="Calibri" w:cs="Calibri"/>
                <w:color w:val="000000"/>
                <w:position w:val="-3"/>
              </w:rPr>
              <w:t>Number of Backlogged Requests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A754C1" w14:textId="77777777" w:rsidR="00A15BC6" w:rsidRDefault="003E72EF">
            <w:pPr>
              <w:spacing w:after="160" w:line="214" w:lineRule="auto"/>
              <w:jc w:val="center"/>
              <w:textAlignment w:val="center"/>
            </w:pPr>
            <w:r>
              <w:rPr>
                <w:rFonts w:ascii="Calibri" w:eastAsia="Calibri" w:hAnsi="Calibri" w:cs="Calibri"/>
                <w:color w:val="000000"/>
                <w:position w:val="-3"/>
              </w:rPr>
              <w:t>Number of Backlogged Requests as of End o</w:t>
            </w:r>
            <w:r>
              <w:rPr>
                <w:rFonts w:ascii="Calibri" w:eastAsia="Calibri" w:hAnsi="Calibri" w:cs="Calibri"/>
                <w:color w:val="000000"/>
                <w:position w:val="-3"/>
              </w:rPr>
              <w:t>f the Fiscal Year from Current Annual Report</w:t>
            </w:r>
          </w:p>
        </w:tc>
      </w:tr>
      <w:tr w:rsidR="00A15BC6" w14:paraId="1F32BE3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F0D8A8"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B49FB9"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6079EF" w14:textId="77777777" w:rsidR="00A15BC6" w:rsidRDefault="003E72EF">
            <w:pPr>
              <w:spacing w:after="160" w:line="214" w:lineRule="auto"/>
              <w:jc w:val="right"/>
              <w:textAlignment w:val="bottom"/>
            </w:pPr>
            <w:r>
              <w:rPr>
                <w:rFonts w:ascii="Calibri" w:eastAsia="Calibri" w:hAnsi="Calibri" w:cs="Calibri"/>
                <w:color w:val="000000"/>
              </w:rPr>
              <w:t>5</w:t>
            </w:r>
          </w:p>
        </w:tc>
      </w:tr>
      <w:tr w:rsidR="00A15BC6" w14:paraId="41802CE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B8D9A9"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832EBD" w14:textId="77777777" w:rsidR="00A15BC6" w:rsidRDefault="003E72EF">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A4FCB9" w14:textId="77777777" w:rsidR="00A15BC6" w:rsidRDefault="003E72EF">
            <w:pPr>
              <w:spacing w:after="160" w:line="214" w:lineRule="auto"/>
              <w:jc w:val="right"/>
              <w:textAlignment w:val="bottom"/>
            </w:pPr>
            <w:r>
              <w:rPr>
                <w:rFonts w:ascii="Calibri" w:eastAsia="Calibri" w:hAnsi="Calibri" w:cs="Calibri"/>
                <w:color w:val="000000"/>
              </w:rPr>
              <w:t>5</w:t>
            </w:r>
          </w:p>
        </w:tc>
      </w:tr>
    </w:tbl>
    <w:p w14:paraId="6D47A91A"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3EF92C7F" w14:textId="77777777">
        <w:tc>
          <w:tcPr>
            <w:tcW w:w="8550" w:type="dxa"/>
            <w:tcMar>
              <w:top w:w="0" w:type="auto"/>
              <w:left w:w="0" w:type="auto"/>
              <w:bottom w:w="0" w:type="auto"/>
              <w:right w:w="0" w:type="auto"/>
            </w:tcMar>
            <w:vAlign w:val="bottom"/>
          </w:tcPr>
          <w:p w14:paraId="712F4F11" w14:textId="77777777" w:rsidR="00A15BC6" w:rsidRDefault="00A15BC6">
            <w:pPr>
              <w:spacing w:after="160" w:line="214" w:lineRule="auto"/>
              <w:textAlignment w:val="bottom"/>
            </w:pPr>
          </w:p>
        </w:tc>
      </w:tr>
    </w:tbl>
    <w:p w14:paraId="782CDE92" w14:textId="77777777" w:rsidR="00A15BC6" w:rsidRDefault="003E72EF">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14:paraId="6C639075" w14:textId="77777777" w:rsidR="00A15BC6" w:rsidRDefault="00A15BC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A15BC6" w14:paraId="23E62F00"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A9B770"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3EF22ED"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1B8C68"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A15BC6" w14:paraId="1F65DFC6" w14:textId="77777777">
        <w:tc>
          <w:tcPr>
            <w:tcW w:w="0" w:type="auto"/>
            <w:vMerge/>
            <w:tcBorders>
              <w:top w:val="inset" w:sz="7" w:space="0" w:color="0F243E"/>
              <w:left w:val="inset" w:sz="7" w:space="0" w:color="auto"/>
              <w:bottom w:val="inset" w:sz="7" w:space="0" w:color="auto"/>
              <w:right w:val="inset" w:sz="7" w:space="0" w:color="auto"/>
            </w:tcBorders>
          </w:tcPr>
          <w:p w14:paraId="50A5D5D6" w14:textId="77777777" w:rsidR="00A15BC6" w:rsidRDefault="00A15BC6"/>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094D7C" w14:textId="77777777" w:rsidR="00A15BC6" w:rsidRDefault="003E72EF">
            <w:pPr>
              <w:spacing w:after="160" w:line="214" w:lineRule="auto"/>
              <w:jc w:val="center"/>
              <w:textAlignment w:val="center"/>
            </w:pPr>
            <w:r>
              <w:rPr>
                <w:rFonts w:ascii="Calibri" w:eastAsia="Calibri" w:hAnsi="Calibri" w:cs="Calibri"/>
                <w:color w:val="000000"/>
                <w:position w:val="-3"/>
              </w:rPr>
              <w:t>Number Received During Fiscal Year from Last Y</w:t>
            </w:r>
            <w:r>
              <w:rPr>
                <w:rFonts w:ascii="Calibri" w:eastAsia="Calibri" w:hAnsi="Calibri" w:cs="Calibri"/>
                <w:color w:val="000000"/>
                <w:position w:val="-3"/>
              </w:rPr>
              <w:t>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EE4040" w14:textId="77777777" w:rsidR="00A15BC6" w:rsidRDefault="003E72EF">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23A58C" w14:textId="77777777" w:rsidR="00A15BC6" w:rsidRDefault="003E72EF">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92E4F1" w14:textId="77777777" w:rsidR="00A15BC6" w:rsidRDefault="003E72EF">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A15BC6" w14:paraId="5EDE0A3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4669E7"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597486"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D7F599"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F5BBE9"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36B582"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6D77678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3B3049" w14:textId="77777777" w:rsidR="00A15BC6" w:rsidRDefault="003E72EF">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B81280"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AA71E6"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E03D47" w14:textId="77777777" w:rsidR="00A15BC6" w:rsidRDefault="003E72EF">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9B9386"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18CA81F4" w14:textId="77777777" w:rsidR="00A15BC6" w:rsidRDefault="00A15BC6"/>
    <w:tbl>
      <w:tblPr>
        <w:tblStyle w:val="NormalTablePHPDOCX"/>
        <w:tblW w:w="8550" w:type="dxa"/>
        <w:tblInd w:w="108" w:type="dxa"/>
        <w:tblLook w:val="04A0" w:firstRow="1" w:lastRow="0" w:firstColumn="1" w:lastColumn="0" w:noHBand="0" w:noVBand="1"/>
      </w:tblPr>
      <w:tblGrid>
        <w:gridCol w:w="8550"/>
      </w:tblGrid>
      <w:tr w:rsidR="00A15BC6" w14:paraId="0481BF9B" w14:textId="77777777">
        <w:tc>
          <w:tcPr>
            <w:tcW w:w="8550" w:type="dxa"/>
            <w:tcMar>
              <w:top w:w="0" w:type="auto"/>
              <w:left w:w="0" w:type="auto"/>
              <w:bottom w:w="0" w:type="auto"/>
              <w:right w:w="0" w:type="auto"/>
            </w:tcMar>
            <w:vAlign w:val="bottom"/>
          </w:tcPr>
          <w:p w14:paraId="2BE82936" w14:textId="77777777" w:rsidR="00A15BC6" w:rsidRDefault="00A15BC6">
            <w:pPr>
              <w:spacing w:after="160" w:line="214" w:lineRule="auto"/>
              <w:textAlignment w:val="bottom"/>
            </w:pPr>
          </w:p>
        </w:tc>
      </w:tr>
    </w:tbl>
    <w:p w14:paraId="00A05FA0" w14:textId="77777777" w:rsidR="00A15BC6" w:rsidRDefault="003E72EF">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p w14:paraId="23812716" w14:textId="77777777" w:rsidR="00A15BC6" w:rsidRDefault="00A15BC6"/>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A15BC6" w14:paraId="3D0898C7"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C5460B" w14:textId="77777777" w:rsidR="00A15BC6" w:rsidRDefault="003E72EF">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1CEB2D" w14:textId="77777777" w:rsidR="00A15BC6" w:rsidRDefault="003E72EF">
            <w:pPr>
              <w:spacing w:after="160" w:line="214" w:lineRule="auto"/>
              <w:jc w:val="center"/>
              <w:textAlignment w:val="center"/>
            </w:pPr>
            <w:r>
              <w:rPr>
                <w:rFonts w:ascii="Calibri" w:eastAsia="Calibri" w:hAnsi="Calibri" w:cs="Calibri"/>
                <w:color w:val="000000"/>
                <w:position w:val="-3"/>
              </w:rPr>
              <w:t>Number of Backlogged Appeals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76F102" w14:textId="77777777" w:rsidR="00A15BC6" w:rsidRDefault="003E72EF">
            <w:pPr>
              <w:spacing w:after="160" w:line="214" w:lineRule="auto"/>
              <w:jc w:val="center"/>
              <w:textAlignment w:val="center"/>
            </w:pPr>
            <w:r>
              <w:rPr>
                <w:rFonts w:ascii="Calibri" w:eastAsia="Calibri" w:hAnsi="Calibri" w:cs="Calibri"/>
                <w:color w:val="000000"/>
                <w:position w:val="-3"/>
              </w:rPr>
              <w:t xml:space="preserve">Number of Backlogged Appeals </w:t>
            </w:r>
            <w:r>
              <w:rPr>
                <w:rFonts w:ascii="Calibri" w:eastAsia="Calibri" w:hAnsi="Calibri" w:cs="Calibri"/>
                <w:color w:val="000000"/>
                <w:position w:val="-3"/>
              </w:rPr>
              <w:t>as of End of the Fiscal Year from Current Annual Report</w:t>
            </w:r>
          </w:p>
        </w:tc>
      </w:tr>
      <w:tr w:rsidR="00A15BC6" w14:paraId="3CD4B1A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D9F196" w14:textId="77777777" w:rsidR="00A15BC6" w:rsidRDefault="003E72EF">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15B6D8"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1474E1" w14:textId="77777777" w:rsidR="00A15BC6" w:rsidRDefault="003E72EF">
            <w:pPr>
              <w:spacing w:after="160" w:line="214" w:lineRule="auto"/>
              <w:jc w:val="right"/>
              <w:textAlignment w:val="bottom"/>
            </w:pPr>
            <w:r>
              <w:rPr>
                <w:rFonts w:ascii="Calibri" w:eastAsia="Calibri" w:hAnsi="Calibri" w:cs="Calibri"/>
                <w:color w:val="000000"/>
              </w:rPr>
              <w:t>0</w:t>
            </w:r>
          </w:p>
        </w:tc>
      </w:tr>
      <w:tr w:rsidR="00A15BC6" w14:paraId="62DF595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B1472A" w14:textId="77777777" w:rsidR="00A15BC6" w:rsidRDefault="003E72EF">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A03DFC4" w14:textId="77777777" w:rsidR="00A15BC6" w:rsidRDefault="003E72EF">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AC1CF3" w14:textId="77777777" w:rsidR="00A15BC6" w:rsidRDefault="003E72EF">
            <w:pPr>
              <w:spacing w:after="160" w:line="214" w:lineRule="auto"/>
              <w:jc w:val="right"/>
              <w:textAlignment w:val="bottom"/>
            </w:pPr>
            <w:r>
              <w:rPr>
                <w:rFonts w:ascii="Calibri" w:eastAsia="Calibri" w:hAnsi="Calibri" w:cs="Calibri"/>
                <w:color w:val="000000"/>
              </w:rPr>
              <w:t>0</w:t>
            </w:r>
          </w:p>
        </w:tc>
      </w:tr>
    </w:tbl>
    <w:p w14:paraId="2D7327E3" w14:textId="77777777" w:rsidR="00A15BC6" w:rsidRDefault="00A15BC6"/>
    <w:tbl>
      <w:tblPr>
        <w:tblStyle w:val="NormalTablePHPDOCX"/>
        <w:tblW w:w="8025" w:type="dxa"/>
        <w:tblInd w:w="108" w:type="dxa"/>
        <w:tblLook w:val="04A0" w:firstRow="1" w:lastRow="0" w:firstColumn="1" w:lastColumn="0" w:noHBand="0" w:noVBand="1"/>
      </w:tblPr>
      <w:tblGrid>
        <w:gridCol w:w="8025"/>
      </w:tblGrid>
      <w:tr w:rsidR="00A15BC6" w14:paraId="3A3C9E8C" w14:textId="77777777">
        <w:tc>
          <w:tcPr>
            <w:tcW w:w="8550" w:type="dxa"/>
            <w:tcMar>
              <w:top w:w="0" w:type="auto"/>
              <w:left w:w="0" w:type="auto"/>
              <w:bottom w:w="0" w:type="auto"/>
              <w:right w:w="0" w:type="auto"/>
            </w:tcMar>
            <w:vAlign w:val="bottom"/>
          </w:tcPr>
          <w:p w14:paraId="35CDFBAB" w14:textId="77777777" w:rsidR="00A15BC6" w:rsidRDefault="00A15BC6">
            <w:pPr>
              <w:spacing w:after="160" w:line="214" w:lineRule="auto"/>
              <w:textAlignment w:val="bottom"/>
            </w:pPr>
          </w:p>
        </w:tc>
      </w:tr>
    </w:tbl>
    <w:p w14:paraId="429B2904" w14:textId="77777777" w:rsidR="00A15BC6" w:rsidRDefault="003E72EF">
      <w:pPr>
        <w:spacing w:after="120" w:line="214" w:lineRule="auto"/>
      </w:pPr>
      <w:r>
        <w:rPr>
          <w:rFonts w:ascii="Arial" w:eastAsia="Arial" w:hAnsi="Arial" w:cs="Arial"/>
          <w:i/>
          <w:iCs/>
          <w:caps/>
          <w:color w:val="000000"/>
          <w:sz w:val="18"/>
          <w:szCs w:val="18"/>
        </w:rPr>
        <w:t> </w:t>
      </w:r>
    </w:p>
    <w:sectPr w:rsidR="00A15BC6"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B656C" w14:textId="77777777" w:rsidR="003E72EF" w:rsidRDefault="003E72EF" w:rsidP="006E0FDA">
      <w:pPr>
        <w:spacing w:after="0" w:line="240" w:lineRule="auto"/>
      </w:pPr>
      <w:r>
        <w:separator/>
      </w:r>
    </w:p>
  </w:endnote>
  <w:endnote w:type="continuationSeparator" w:id="0">
    <w:p w14:paraId="088CA31E" w14:textId="77777777" w:rsidR="003E72EF" w:rsidRDefault="003E72EF"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02897" w14:textId="77777777" w:rsidR="003E72EF" w:rsidRDefault="003E72EF" w:rsidP="006E0FDA">
      <w:pPr>
        <w:spacing w:after="0" w:line="240" w:lineRule="auto"/>
      </w:pPr>
      <w:r>
        <w:separator/>
      </w:r>
    </w:p>
  </w:footnote>
  <w:footnote w:type="continuationSeparator" w:id="0">
    <w:p w14:paraId="15996521" w14:textId="77777777" w:rsidR="003E72EF" w:rsidRDefault="003E72EF"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C8A072A"/>
    <w:multiLevelType w:val="hybridMultilevel"/>
    <w:tmpl w:val="22768196"/>
    <w:lvl w:ilvl="0" w:tplc="525688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FF239C0"/>
    <w:multiLevelType w:val="hybridMultilevel"/>
    <w:tmpl w:val="6B7C090A"/>
    <w:lvl w:ilvl="0" w:tplc="97612167">
      <w:start w:val="1"/>
      <w:numFmt w:val="decimal"/>
      <w:lvlText w:val="%1."/>
      <w:lvlJc w:val="left"/>
      <w:pPr>
        <w:ind w:left="720" w:hanging="360"/>
      </w:pPr>
    </w:lvl>
    <w:lvl w:ilvl="1" w:tplc="97612167" w:tentative="1">
      <w:start w:val="1"/>
      <w:numFmt w:val="lowerLetter"/>
      <w:lvlText w:val="%2."/>
      <w:lvlJc w:val="left"/>
      <w:pPr>
        <w:ind w:left="1440" w:hanging="360"/>
      </w:pPr>
    </w:lvl>
    <w:lvl w:ilvl="2" w:tplc="97612167" w:tentative="1">
      <w:start w:val="1"/>
      <w:numFmt w:val="lowerRoman"/>
      <w:lvlText w:val="%3."/>
      <w:lvlJc w:val="right"/>
      <w:pPr>
        <w:ind w:left="2160" w:hanging="180"/>
      </w:pPr>
    </w:lvl>
    <w:lvl w:ilvl="3" w:tplc="97612167" w:tentative="1">
      <w:start w:val="1"/>
      <w:numFmt w:val="decimal"/>
      <w:lvlText w:val="%4."/>
      <w:lvlJc w:val="left"/>
      <w:pPr>
        <w:ind w:left="2880" w:hanging="360"/>
      </w:pPr>
    </w:lvl>
    <w:lvl w:ilvl="4" w:tplc="97612167" w:tentative="1">
      <w:start w:val="1"/>
      <w:numFmt w:val="lowerLetter"/>
      <w:lvlText w:val="%5."/>
      <w:lvlJc w:val="left"/>
      <w:pPr>
        <w:ind w:left="3600" w:hanging="360"/>
      </w:pPr>
    </w:lvl>
    <w:lvl w:ilvl="5" w:tplc="97612167" w:tentative="1">
      <w:start w:val="1"/>
      <w:numFmt w:val="lowerRoman"/>
      <w:lvlText w:val="%6."/>
      <w:lvlJc w:val="right"/>
      <w:pPr>
        <w:ind w:left="4320" w:hanging="180"/>
      </w:pPr>
    </w:lvl>
    <w:lvl w:ilvl="6" w:tplc="97612167" w:tentative="1">
      <w:start w:val="1"/>
      <w:numFmt w:val="decimal"/>
      <w:lvlText w:val="%7."/>
      <w:lvlJc w:val="left"/>
      <w:pPr>
        <w:ind w:left="5040" w:hanging="360"/>
      </w:pPr>
    </w:lvl>
    <w:lvl w:ilvl="7" w:tplc="97612167" w:tentative="1">
      <w:start w:val="1"/>
      <w:numFmt w:val="lowerLetter"/>
      <w:lvlText w:val="%8."/>
      <w:lvlJc w:val="left"/>
      <w:pPr>
        <w:ind w:left="5760" w:hanging="360"/>
      </w:pPr>
    </w:lvl>
    <w:lvl w:ilvl="8" w:tplc="97612167"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7"/>
  </w:num>
  <w:num w:numId="5">
    <w:abstractNumId w:val="2"/>
  </w:num>
  <w:num w:numId="6">
    <w:abstractNumId w:val="1"/>
  </w:num>
  <w:num w:numId="7">
    <w:abstractNumId w:val="5"/>
  </w:num>
  <w:num w:numId="8">
    <w:abstractNumId w:val="4"/>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6147"/>
    <w:rsid w:val="00112029"/>
    <w:rsid w:val="00135412"/>
    <w:rsid w:val="00361FF4"/>
    <w:rsid w:val="003B5299"/>
    <w:rsid w:val="003E72EF"/>
    <w:rsid w:val="00493A0C"/>
    <w:rsid w:val="004D6B48"/>
    <w:rsid w:val="00531A4E"/>
    <w:rsid w:val="00535F5A"/>
    <w:rsid w:val="00555F58"/>
    <w:rsid w:val="006E6663"/>
    <w:rsid w:val="00735503"/>
    <w:rsid w:val="008B3AC2"/>
    <w:rsid w:val="008F680D"/>
    <w:rsid w:val="00A15BC6"/>
    <w:rsid w:val="00AC197E"/>
    <w:rsid w:val="00B21D59"/>
    <w:rsid w:val="00B3151F"/>
    <w:rsid w:val="00BD419F"/>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43116"/>
  <w15:docId w15:val="{0117CA99-81E4-4F80-8438-9AAFE54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73550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35503"/>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7355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2930</Words>
  <Characters>16702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Slater, Sandy R. EOP/ONDCP</cp:lastModifiedBy>
  <cp:revision>2</cp:revision>
  <dcterms:created xsi:type="dcterms:W3CDTF">2025-08-21T13:31:00Z</dcterms:created>
  <dcterms:modified xsi:type="dcterms:W3CDTF">2025-08-21T13:31:00Z</dcterms:modified>
</cp:coreProperties>
</file>